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256CDE" w14:textId="6D8E6E9F" w:rsidR="007D454C" w:rsidRPr="00231BE1" w:rsidRDefault="00906410" w:rsidP="00AF728C">
      <w:pPr>
        <w:pStyle w:val="Nagwek5"/>
        <w:numPr>
          <w:ilvl w:val="0"/>
          <w:numId w:val="0"/>
        </w:num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</w:t>
      </w:r>
    </w:p>
    <w:p w14:paraId="17CE5E16" w14:textId="0FCE4FC0" w:rsidR="007D454C" w:rsidRPr="00231BE1" w:rsidRDefault="0091024C" w:rsidP="00AF728C">
      <w:pPr>
        <w:spacing w:line="276" w:lineRule="auto"/>
        <w:rPr>
          <w:rFonts w:cs="Times New Roman"/>
          <w:sz w:val="22"/>
          <w:szCs w:val="22"/>
        </w:rPr>
      </w:pPr>
      <w:r w:rsidRPr="00231BE1">
        <w:rPr>
          <w:rFonts w:cs="Times New Roman"/>
          <w:sz w:val="22"/>
          <w:szCs w:val="22"/>
        </w:rPr>
        <w:t>SzNSPZOZ.A-ZP-3751-</w:t>
      </w:r>
      <w:r w:rsidR="00473864">
        <w:rPr>
          <w:rFonts w:cs="Times New Roman"/>
          <w:sz w:val="22"/>
          <w:szCs w:val="22"/>
        </w:rPr>
        <w:t>4</w:t>
      </w:r>
      <w:r w:rsidRPr="00231BE1">
        <w:rPr>
          <w:rFonts w:cs="Times New Roman"/>
          <w:sz w:val="22"/>
          <w:szCs w:val="22"/>
        </w:rPr>
        <w:t>/2</w:t>
      </w:r>
      <w:r w:rsidR="00827227">
        <w:rPr>
          <w:rFonts w:cs="Times New Roman"/>
          <w:sz w:val="22"/>
          <w:szCs w:val="22"/>
        </w:rPr>
        <w:t>5</w:t>
      </w:r>
      <w:r w:rsidRPr="00231BE1">
        <w:rPr>
          <w:rFonts w:cs="Times New Roman"/>
          <w:sz w:val="22"/>
          <w:szCs w:val="22"/>
        </w:rPr>
        <w:t>/</w:t>
      </w:r>
      <w:r w:rsidR="00000CA2">
        <w:rPr>
          <w:rFonts w:cs="Times New Roman"/>
          <w:sz w:val="22"/>
          <w:szCs w:val="22"/>
        </w:rPr>
        <w:t>AP</w:t>
      </w:r>
    </w:p>
    <w:p w14:paraId="62FC38DF" w14:textId="77777777" w:rsidR="007D454C" w:rsidRPr="00231BE1" w:rsidRDefault="007D454C" w:rsidP="00AF728C">
      <w:pPr>
        <w:spacing w:line="276" w:lineRule="auto"/>
        <w:rPr>
          <w:rFonts w:cs="Times New Roman"/>
          <w:sz w:val="22"/>
          <w:szCs w:val="22"/>
        </w:rPr>
      </w:pPr>
    </w:p>
    <w:p w14:paraId="011EBCC6" w14:textId="77777777" w:rsidR="007D454C" w:rsidRPr="00231BE1" w:rsidRDefault="007D454C" w:rsidP="00AF728C">
      <w:pPr>
        <w:spacing w:line="276" w:lineRule="auto"/>
        <w:rPr>
          <w:rFonts w:cs="Times New Roman"/>
          <w:sz w:val="22"/>
          <w:szCs w:val="22"/>
        </w:rPr>
      </w:pPr>
    </w:p>
    <w:p w14:paraId="133CB1C7" w14:textId="77777777" w:rsidR="007D454C" w:rsidRDefault="007D454C" w:rsidP="00AF728C">
      <w:pPr>
        <w:spacing w:line="276" w:lineRule="auto"/>
        <w:rPr>
          <w:rFonts w:cs="Times New Roman"/>
          <w:sz w:val="22"/>
          <w:szCs w:val="22"/>
        </w:rPr>
      </w:pPr>
    </w:p>
    <w:p w14:paraId="42FC1DBD" w14:textId="7133C708" w:rsidR="00231BE1" w:rsidRPr="00231BE1" w:rsidRDefault="00231BE1" w:rsidP="00A326BB">
      <w:pPr>
        <w:tabs>
          <w:tab w:val="left" w:pos="7620"/>
        </w:tabs>
        <w:spacing w:line="276" w:lineRule="auto"/>
        <w:rPr>
          <w:rFonts w:cs="Times New Roman"/>
          <w:sz w:val="22"/>
          <w:szCs w:val="22"/>
        </w:rPr>
      </w:pPr>
    </w:p>
    <w:p w14:paraId="5D0DB203" w14:textId="77777777" w:rsidR="00517D83" w:rsidRDefault="00517D83" w:rsidP="00AF728C">
      <w:pPr>
        <w:spacing w:line="276" w:lineRule="auto"/>
        <w:rPr>
          <w:rFonts w:cs="Times New Roman"/>
          <w:sz w:val="22"/>
          <w:szCs w:val="22"/>
        </w:rPr>
      </w:pPr>
    </w:p>
    <w:p w14:paraId="71731738" w14:textId="77777777" w:rsidR="00231BE1" w:rsidRDefault="00231BE1" w:rsidP="00AF728C">
      <w:pPr>
        <w:spacing w:line="276" w:lineRule="auto"/>
        <w:rPr>
          <w:rFonts w:cs="Times New Roman"/>
          <w:sz w:val="22"/>
          <w:szCs w:val="22"/>
        </w:rPr>
      </w:pPr>
    </w:p>
    <w:p w14:paraId="674EC264" w14:textId="77777777" w:rsidR="00231BE1" w:rsidRPr="00231BE1" w:rsidRDefault="00231BE1" w:rsidP="00AF728C">
      <w:pPr>
        <w:spacing w:line="276" w:lineRule="auto"/>
        <w:rPr>
          <w:rFonts w:cs="Times New Roman"/>
          <w:sz w:val="22"/>
          <w:szCs w:val="22"/>
        </w:rPr>
      </w:pPr>
    </w:p>
    <w:p w14:paraId="53846AB1" w14:textId="77777777" w:rsidR="00517D83" w:rsidRPr="00231BE1" w:rsidRDefault="00517D83" w:rsidP="00AF728C">
      <w:pPr>
        <w:spacing w:line="276" w:lineRule="auto"/>
        <w:rPr>
          <w:rFonts w:cs="Times New Roman"/>
          <w:sz w:val="22"/>
          <w:szCs w:val="22"/>
        </w:rPr>
      </w:pPr>
    </w:p>
    <w:p w14:paraId="19FDE584" w14:textId="77777777" w:rsidR="007D454C" w:rsidRPr="00487FF4" w:rsidRDefault="007D454C" w:rsidP="00AF728C">
      <w:pPr>
        <w:spacing w:line="276" w:lineRule="auto"/>
        <w:rPr>
          <w:rFonts w:cs="Times New Roman"/>
          <w:sz w:val="28"/>
          <w:szCs w:val="28"/>
        </w:rPr>
      </w:pPr>
    </w:p>
    <w:p w14:paraId="3C5AAAEE" w14:textId="77777777" w:rsidR="007D454C" w:rsidRPr="00487FF4" w:rsidRDefault="007D454C" w:rsidP="00AF728C">
      <w:pPr>
        <w:spacing w:line="276" w:lineRule="auto"/>
        <w:jc w:val="center"/>
        <w:rPr>
          <w:rFonts w:cs="Times New Roman"/>
          <w:b/>
          <w:bCs/>
          <w:sz w:val="28"/>
          <w:szCs w:val="28"/>
        </w:rPr>
      </w:pPr>
      <w:r w:rsidRPr="00487FF4">
        <w:rPr>
          <w:rFonts w:cs="Times New Roman"/>
          <w:b/>
          <w:bCs/>
          <w:sz w:val="28"/>
          <w:szCs w:val="28"/>
        </w:rPr>
        <w:t xml:space="preserve">KONKURS OFERT </w:t>
      </w:r>
    </w:p>
    <w:p w14:paraId="7D5C4C37" w14:textId="77777777" w:rsidR="001E0CC2" w:rsidRPr="00487FF4" w:rsidRDefault="001E0CC2" w:rsidP="00AF728C">
      <w:pPr>
        <w:spacing w:line="276" w:lineRule="auto"/>
        <w:jc w:val="center"/>
        <w:rPr>
          <w:rFonts w:eastAsia="Times New Roman" w:cs="Times New Roman"/>
          <w:sz w:val="28"/>
          <w:szCs w:val="28"/>
          <w:lang w:bidi="ar-SA"/>
        </w:rPr>
      </w:pPr>
    </w:p>
    <w:p w14:paraId="58E4DF6D" w14:textId="4C8AF1CF" w:rsidR="007D454C" w:rsidRPr="00546771" w:rsidRDefault="0047665A" w:rsidP="00AF728C">
      <w:pPr>
        <w:spacing w:line="276" w:lineRule="auto"/>
        <w:jc w:val="center"/>
        <w:rPr>
          <w:rFonts w:eastAsia="Times New Roman" w:cs="Times New Roman"/>
          <w:b/>
          <w:bCs/>
          <w:sz w:val="28"/>
          <w:szCs w:val="28"/>
          <w:u w:val="single"/>
          <w:lang w:bidi="ar-SA"/>
        </w:rPr>
      </w:pPr>
      <w:bookmarkStart w:id="0" w:name="_Hlk180067311"/>
      <w:r>
        <w:rPr>
          <w:rFonts w:eastAsia="Times New Roman" w:cs="Times New Roman"/>
          <w:b/>
          <w:bCs/>
          <w:sz w:val="28"/>
          <w:szCs w:val="28"/>
          <w:lang w:bidi="ar-SA"/>
        </w:rPr>
        <w:t xml:space="preserve">Zapewnienie </w:t>
      </w:r>
      <w:bookmarkStart w:id="1" w:name="_Hlk188028826"/>
      <w:r>
        <w:rPr>
          <w:rFonts w:eastAsia="Times New Roman" w:cs="Times New Roman"/>
          <w:b/>
          <w:bCs/>
          <w:sz w:val="28"/>
          <w:szCs w:val="28"/>
          <w:lang w:bidi="ar-SA"/>
        </w:rPr>
        <w:t>całościowej opieki pielęgniarskiej powierzonym</w:t>
      </w:r>
      <w:r w:rsidR="003C1ECB" w:rsidRPr="003C1ECB">
        <w:rPr>
          <w:rFonts w:eastAsia="Times New Roman" w:cs="Times New Roman"/>
          <w:b/>
          <w:bCs/>
          <w:sz w:val="28"/>
          <w:szCs w:val="28"/>
          <w:lang w:bidi="ar-SA"/>
        </w:rPr>
        <w:t xml:space="preserve"> pacjent</w:t>
      </w:r>
      <w:r>
        <w:rPr>
          <w:rFonts w:eastAsia="Times New Roman" w:cs="Times New Roman"/>
          <w:b/>
          <w:bCs/>
          <w:sz w:val="28"/>
          <w:szCs w:val="28"/>
          <w:lang w:bidi="ar-SA"/>
        </w:rPr>
        <w:t>om</w:t>
      </w:r>
      <w:bookmarkEnd w:id="0"/>
      <w:r w:rsidR="007812C0">
        <w:rPr>
          <w:rFonts w:eastAsia="Times New Roman" w:cs="Times New Roman"/>
          <w:b/>
          <w:bCs/>
          <w:sz w:val="28"/>
          <w:szCs w:val="28"/>
          <w:lang w:bidi="ar-SA"/>
        </w:rPr>
        <w:t xml:space="preserve"> </w:t>
      </w:r>
      <w:r w:rsidR="003C1ECB" w:rsidRPr="003C1ECB">
        <w:rPr>
          <w:rFonts w:eastAsia="Times New Roman" w:cs="Times New Roman"/>
          <w:b/>
          <w:bCs/>
          <w:sz w:val="28"/>
          <w:szCs w:val="28"/>
          <w:lang w:bidi="ar-SA"/>
        </w:rPr>
        <w:t xml:space="preserve">Szpitala Neuropsychiatrycznego im. </w:t>
      </w:r>
      <w:r w:rsidR="00924034">
        <w:rPr>
          <w:rFonts w:eastAsia="Times New Roman" w:cs="Times New Roman"/>
          <w:b/>
          <w:bCs/>
          <w:sz w:val="28"/>
          <w:szCs w:val="28"/>
          <w:lang w:bidi="ar-SA"/>
        </w:rPr>
        <w:t>Prof.</w:t>
      </w:r>
      <w:r w:rsidR="003C1ECB" w:rsidRPr="003C1ECB">
        <w:rPr>
          <w:rFonts w:eastAsia="Times New Roman" w:cs="Times New Roman"/>
          <w:b/>
          <w:bCs/>
          <w:sz w:val="28"/>
          <w:szCs w:val="28"/>
          <w:lang w:bidi="ar-SA"/>
        </w:rPr>
        <w:t xml:space="preserve"> M. Kaczyńskiego SP ZOZ w Lublinie</w:t>
      </w:r>
      <w:r w:rsidR="00546771" w:rsidRPr="00E7401D">
        <w:rPr>
          <w:rFonts w:eastAsia="Times New Roman" w:cs="Times New Roman"/>
          <w:b/>
          <w:bCs/>
          <w:i/>
          <w:iCs/>
          <w:color w:val="FF0000"/>
        </w:rPr>
        <w:t xml:space="preserve"> </w:t>
      </w:r>
      <w:bookmarkEnd w:id="1"/>
      <w:r w:rsidR="00546771" w:rsidRPr="00546771">
        <w:rPr>
          <w:rFonts w:eastAsia="Times New Roman" w:cs="Times New Roman"/>
          <w:b/>
          <w:bCs/>
          <w:i/>
          <w:iCs/>
          <w:u w:val="single"/>
        </w:rPr>
        <w:t xml:space="preserve">CZĘŚĆ </w:t>
      </w:r>
      <w:r w:rsidR="00473864">
        <w:rPr>
          <w:rFonts w:eastAsia="Times New Roman" w:cs="Times New Roman"/>
          <w:b/>
          <w:bCs/>
          <w:i/>
          <w:iCs/>
          <w:u w:val="single"/>
        </w:rPr>
        <w:t>2</w:t>
      </w:r>
    </w:p>
    <w:p w14:paraId="5F5C45C4" w14:textId="77777777" w:rsidR="007D454C" w:rsidRPr="00231BE1" w:rsidRDefault="007D454C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71ED62FE" w14:textId="77777777" w:rsidR="007D454C" w:rsidRPr="00231BE1" w:rsidRDefault="007D454C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3AFB8E9A" w14:textId="77777777" w:rsidR="007D454C" w:rsidRPr="00231BE1" w:rsidRDefault="007D454C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5F9A8C2D" w14:textId="77777777" w:rsidR="007D454C" w:rsidRPr="00231BE1" w:rsidRDefault="007D454C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208AD79C" w14:textId="77777777" w:rsidR="000F0A4F" w:rsidRPr="00231BE1" w:rsidRDefault="000F0A4F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097E4854" w14:textId="77777777" w:rsidR="00517D83" w:rsidRDefault="00517D83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4CA96B06" w14:textId="77777777" w:rsidR="00231BE1" w:rsidRDefault="00231BE1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1A7B9AFA" w14:textId="77777777" w:rsidR="00231BE1" w:rsidRDefault="00231BE1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12F51B7A" w14:textId="77777777" w:rsidR="00231BE1" w:rsidRDefault="00231BE1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602BC2B4" w14:textId="77777777" w:rsidR="00231BE1" w:rsidRDefault="00231BE1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09D953C1" w14:textId="77777777" w:rsidR="00BC2A89" w:rsidRDefault="00BC2A89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716EB6DA" w14:textId="77777777" w:rsidR="003C1ECB" w:rsidRDefault="003C1ECB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3F69BBB0" w14:textId="77777777" w:rsidR="003C1ECB" w:rsidRDefault="003C1ECB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3342E9E4" w14:textId="77777777" w:rsidR="00BB128D" w:rsidRDefault="00BB128D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6DEE8A01" w14:textId="77777777" w:rsidR="00BB128D" w:rsidRDefault="00BB128D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420213B8" w14:textId="77777777" w:rsidR="00BB128D" w:rsidRDefault="00BB128D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027D6721" w14:textId="77777777" w:rsidR="00BB128D" w:rsidRDefault="00BB128D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70168775" w14:textId="77777777" w:rsidR="00BB128D" w:rsidRDefault="00BB128D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56521764" w14:textId="77777777" w:rsidR="003C1ECB" w:rsidRPr="00231BE1" w:rsidRDefault="003C1ECB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265849F8" w14:textId="77777777" w:rsidR="001F7030" w:rsidRPr="00231BE1" w:rsidRDefault="001F7030" w:rsidP="00AF728C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241A857D" w14:textId="4944BB59" w:rsidR="007D454C" w:rsidRDefault="007D454C" w:rsidP="00AF728C">
      <w:pPr>
        <w:spacing w:line="276" w:lineRule="auto"/>
        <w:jc w:val="center"/>
        <w:rPr>
          <w:rFonts w:cs="Times New Roman"/>
          <w:sz w:val="22"/>
          <w:szCs w:val="22"/>
        </w:rPr>
      </w:pPr>
      <w:r w:rsidRPr="00231BE1">
        <w:rPr>
          <w:rFonts w:cs="Times New Roman"/>
          <w:sz w:val="22"/>
          <w:szCs w:val="22"/>
        </w:rPr>
        <w:t>Lublin</w:t>
      </w:r>
      <w:r w:rsidR="009D03B8" w:rsidRPr="00231BE1">
        <w:rPr>
          <w:rFonts w:cs="Times New Roman"/>
          <w:sz w:val="22"/>
          <w:szCs w:val="22"/>
        </w:rPr>
        <w:t xml:space="preserve">, </w:t>
      </w:r>
      <w:r w:rsidR="00C66D3A">
        <w:rPr>
          <w:rFonts w:cs="Times New Roman"/>
          <w:sz w:val="22"/>
          <w:szCs w:val="22"/>
        </w:rPr>
        <w:t>5 czerwca</w:t>
      </w:r>
      <w:r w:rsidR="000B7624">
        <w:rPr>
          <w:rFonts w:cs="Times New Roman"/>
          <w:sz w:val="22"/>
          <w:szCs w:val="22"/>
        </w:rPr>
        <w:t xml:space="preserve"> </w:t>
      </w:r>
      <w:r w:rsidRPr="00231BE1">
        <w:rPr>
          <w:rFonts w:cs="Times New Roman"/>
          <w:sz w:val="22"/>
          <w:szCs w:val="22"/>
        </w:rPr>
        <w:t>20</w:t>
      </w:r>
      <w:r w:rsidR="00AB5D06" w:rsidRPr="00231BE1">
        <w:rPr>
          <w:rFonts w:cs="Times New Roman"/>
          <w:sz w:val="22"/>
          <w:szCs w:val="22"/>
        </w:rPr>
        <w:t>2</w:t>
      </w:r>
      <w:r w:rsidR="000B7624">
        <w:rPr>
          <w:rFonts w:cs="Times New Roman"/>
          <w:sz w:val="22"/>
          <w:szCs w:val="22"/>
        </w:rPr>
        <w:t>5</w:t>
      </w:r>
      <w:r w:rsidR="009D03B8" w:rsidRPr="00231BE1">
        <w:rPr>
          <w:rFonts w:cs="Times New Roman"/>
          <w:sz w:val="22"/>
          <w:szCs w:val="22"/>
        </w:rPr>
        <w:t xml:space="preserve"> r.</w:t>
      </w:r>
    </w:p>
    <w:p w14:paraId="287FD072" w14:textId="77777777" w:rsidR="00924034" w:rsidRPr="00C66D3A" w:rsidRDefault="00924034" w:rsidP="00C66D3A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4A6C7C8E" w14:textId="77777777" w:rsidR="007D454C" w:rsidRPr="00C66D3A" w:rsidRDefault="007D454C" w:rsidP="00C66D3A">
      <w:pPr>
        <w:pStyle w:val="Nagwek5"/>
        <w:numPr>
          <w:ilvl w:val="4"/>
          <w:numId w:val="12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UDZIELAJĄCY ZAMÓWIENIE (zwany dalej: „ZAMAWIAJĄCYM”)</w:t>
      </w:r>
    </w:p>
    <w:p w14:paraId="3EF336F1" w14:textId="77777777" w:rsidR="007D454C" w:rsidRPr="00C66D3A" w:rsidRDefault="007D454C" w:rsidP="00C66D3A">
      <w:pPr>
        <w:spacing w:line="276" w:lineRule="auto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Szpital Neuropsychiatryczny im. Prof. </w:t>
      </w:r>
      <w:r w:rsidR="00ED3E07" w:rsidRPr="00C66D3A">
        <w:rPr>
          <w:rFonts w:cs="Times New Roman"/>
          <w:sz w:val="22"/>
          <w:szCs w:val="22"/>
        </w:rPr>
        <w:t>Mieczysława</w:t>
      </w:r>
      <w:r w:rsidRPr="00C66D3A">
        <w:rPr>
          <w:rFonts w:cs="Times New Roman"/>
          <w:sz w:val="22"/>
          <w:szCs w:val="22"/>
        </w:rPr>
        <w:t xml:space="preserve"> Kaczyńskiego Samodzielny Publiczny Zakład Opieki Zdrowotnej w Lublinie ul. Abramowicka 2</w:t>
      </w:r>
    </w:p>
    <w:p w14:paraId="138F8FD9" w14:textId="77777777" w:rsidR="007D454C" w:rsidRPr="00C66D3A" w:rsidRDefault="007D454C" w:rsidP="00C66D3A">
      <w:pPr>
        <w:spacing w:line="276" w:lineRule="auto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Tel.: (81) 7443061, NIP: 9462160056, REGON: 431019046, KRS 0000004020</w:t>
      </w:r>
    </w:p>
    <w:p w14:paraId="058E3893" w14:textId="77777777" w:rsidR="007D454C" w:rsidRPr="00C66D3A" w:rsidRDefault="007D454C" w:rsidP="00C66D3A">
      <w:pPr>
        <w:spacing w:line="276" w:lineRule="auto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Godziny pracy: 7.00 -14.35</w:t>
      </w:r>
    </w:p>
    <w:p w14:paraId="3C1D107B" w14:textId="77777777" w:rsidR="007F3893" w:rsidRPr="00C66D3A" w:rsidRDefault="007F3893" w:rsidP="00C66D3A">
      <w:pPr>
        <w:pStyle w:val="Tekstpodstawowy"/>
        <w:spacing w:after="0" w:line="276" w:lineRule="auto"/>
        <w:jc w:val="both"/>
        <w:rPr>
          <w:rFonts w:cs="Times New Roman"/>
          <w:sz w:val="22"/>
          <w:szCs w:val="22"/>
        </w:rPr>
      </w:pPr>
    </w:p>
    <w:p w14:paraId="420E178C" w14:textId="353B20A8" w:rsidR="007D454C" w:rsidRPr="00C66D3A" w:rsidRDefault="007D454C" w:rsidP="00C66D3A">
      <w:pPr>
        <w:pStyle w:val="Tekstpodstawowy"/>
        <w:numPr>
          <w:ilvl w:val="0"/>
          <w:numId w:val="12"/>
        </w:numPr>
        <w:tabs>
          <w:tab w:val="clear" w:pos="0"/>
        </w:tabs>
        <w:spacing w:after="0" w:line="276" w:lineRule="auto"/>
        <w:ind w:left="284" w:hanging="284"/>
        <w:jc w:val="both"/>
        <w:rPr>
          <w:rFonts w:cs="Times New Roman"/>
          <w:color w:val="FF0000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 xml:space="preserve">OKREŚLENIE PRZEDMIOTU </w:t>
      </w:r>
      <w:r w:rsidR="003457E0" w:rsidRPr="00C66D3A">
        <w:rPr>
          <w:rFonts w:cs="Times New Roman"/>
          <w:b/>
          <w:sz w:val="22"/>
          <w:szCs w:val="22"/>
        </w:rPr>
        <w:t>KONKURSU</w:t>
      </w:r>
    </w:p>
    <w:p w14:paraId="371F0893" w14:textId="16076714" w:rsidR="00A03406" w:rsidRPr="00C66D3A" w:rsidRDefault="00A03406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Przedmiotem konkursu jest udzielanie świadczeń zdrowotnych przez pielęgniarkę na rzecz Pacjentów Udzielającego Zamówienie w Oddziale Udzielającego Zamówienie, polegających na planowaniu </w:t>
      </w:r>
      <w:r w:rsid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>i realizowaniu opieki pielęgniarskiej stosownie do stanu zdrowia pacjenta oraz zgodnie z obowiązującymi standardami postępowania, w tym w szczególności na:</w:t>
      </w:r>
    </w:p>
    <w:p w14:paraId="1E87E41C" w14:textId="69FCDA1E" w:rsidR="000B7624" w:rsidRPr="00C66D3A" w:rsidRDefault="00197343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1)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Zapewnienie całościowej opieki pielęgniarskiej powierzonym pacjentom.</w:t>
      </w:r>
    </w:p>
    <w:p w14:paraId="5E46C0FD" w14:textId="26E04FFD" w:rsidR="000B7624" w:rsidRPr="00C66D3A" w:rsidRDefault="00197343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2)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Ustalanie problemów pielęgnacyjnych poszczególnych pacjentów na podstawie danych uzyskanych obserwacji i rozmów z pacjentem lub jego rodziną oraz informacji uzyskanych od innych członków zespołu terapeutycznego.</w:t>
      </w:r>
    </w:p>
    <w:p w14:paraId="5B669A4D" w14:textId="39A66E06" w:rsidR="000B7624" w:rsidRPr="00C66D3A" w:rsidRDefault="00197343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3)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.Planowanie opieki pielęgnacyjnej, stosowanie do stanu zdrowia pacjenta, diagnozy lekarskiej oraz ustalonego postępowania diagnostycznego i leczniczo-rehabilitacyjnego.</w:t>
      </w:r>
    </w:p>
    <w:p w14:paraId="0A3A6780" w14:textId="1187EEC9" w:rsidR="000B7624" w:rsidRPr="00C66D3A" w:rsidRDefault="00197343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4)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Realizowanie opieki pielęgniarskiej wg ustalonego i aktualnego stanu pacjenta oraz zleconego programu diagnostyczno-terapeutycznego:</w:t>
      </w:r>
    </w:p>
    <w:p w14:paraId="7DA13FB6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-przyjęcie chorego do oddziału i ułatwienie adaptacji do środowiska szpitalnego,</w:t>
      </w:r>
    </w:p>
    <w:p w14:paraId="2E161B62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-wykonywanie czynności związanych z utrzymaniem higieny chorego,</w:t>
      </w:r>
    </w:p>
    <w:p w14:paraId="21255898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-pomaganie pacjentowi w zaspakajaniu potrzeby odżywiania oraz wydalania,</w:t>
      </w:r>
    </w:p>
    <w:p w14:paraId="30C47877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-wykonywanie czynności wspierających funkcję oddychania,</w:t>
      </w:r>
    </w:p>
    <w:p w14:paraId="7C4E3E60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-zapewnienie wygody i właściwej pozycji pacjenta, np. stosowanie udogodnień, profilaktyka przeciwodleżynowa, zmiana pozycji w łóżku, gimnastyka oddechowa, pionizowanie, spacerowanie, zabezpieczenie przed urazem w łóżku,</w:t>
      </w:r>
    </w:p>
    <w:p w14:paraId="60BBDE36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-zapewnienie warunków do spokojnego snu i wypoczynku,</w:t>
      </w:r>
    </w:p>
    <w:p w14:paraId="2248A8D7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-obserwowanie chorego m.in. zabarwienia skóry, rysów twarzy, stanu ogólnego i psychicznego, reakcji na wykonywany zabieg i przyjmowane leki,</w:t>
      </w:r>
    </w:p>
    <w:p w14:paraId="5882172C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-wykonywanie czynności diagnostycznych: ważenie, mierzenie wzrostu, oznaczanie BMI, mierzenie ciepłoty ciała, liczenie oddechów, mierzenie ciśnienia tętniczego, tętna, pobieranie materiału do badań laboratoryjnych,</w:t>
      </w:r>
    </w:p>
    <w:p w14:paraId="11BFCF60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-profilaktyka przeciwodleżynowa,</w:t>
      </w:r>
    </w:p>
    <w:p w14:paraId="068347EE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-wykonywanie zabiegów leczniczych takich jak: kompres, okład, opatrunek, inhalacja, podawanie tlenu, leków drogą doustną, doodbytniczo, do oczu, nosa, wstrzyknięcia podskórne, domięśniowe, dożylne, dożylne wlewy kroplowe,</w:t>
      </w:r>
    </w:p>
    <w:p w14:paraId="756B35D2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-udział i pomoc lekarzowi w wykonywaniu specjalistycznych badań diagnostycznych i terapeutycznych,</w:t>
      </w:r>
    </w:p>
    <w:p w14:paraId="2CFCBA9E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-czuwanie nad bezpieczeństwem chorych i innych osób przebywających w oddziale,</w:t>
      </w:r>
    </w:p>
    <w:p w14:paraId="769006A7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-pobudzanie i aktywizowanie chorego do udziału w leczeniu, pielęgnacji i ochronie zdrowia poprzez:</w:t>
      </w:r>
    </w:p>
    <w:p w14:paraId="0E5C2AE8" w14:textId="77777777" w:rsidR="000B7624" w:rsidRPr="00C66D3A" w:rsidRDefault="000B7624" w:rsidP="00C66D3A">
      <w:pPr>
        <w:widowControl/>
        <w:numPr>
          <w:ilvl w:val="0"/>
          <w:numId w:val="44"/>
        </w:numPr>
        <w:suppressAutoHyphens w:val="0"/>
        <w:autoSpaceDE w:val="0"/>
        <w:spacing w:line="276" w:lineRule="auto"/>
        <w:ind w:left="0" w:right="-54" w:firstLine="0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informowanie o prawach pacjenta,</w:t>
      </w:r>
    </w:p>
    <w:p w14:paraId="00E6D20A" w14:textId="77777777" w:rsidR="000B7624" w:rsidRPr="00C66D3A" w:rsidRDefault="000B7624" w:rsidP="00C66D3A">
      <w:pPr>
        <w:widowControl/>
        <w:numPr>
          <w:ilvl w:val="0"/>
          <w:numId w:val="44"/>
        </w:numPr>
        <w:suppressAutoHyphens w:val="0"/>
        <w:autoSpaceDE w:val="0"/>
        <w:spacing w:line="276" w:lineRule="auto"/>
        <w:ind w:left="0" w:right="-54" w:firstLine="0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informowanie o celowości wykonywanych zabiegów leczniczych i pielęgnacyjnych,</w:t>
      </w:r>
    </w:p>
    <w:p w14:paraId="32146F3F" w14:textId="77777777" w:rsidR="000B7624" w:rsidRPr="00C66D3A" w:rsidRDefault="000B7624" w:rsidP="00C66D3A">
      <w:pPr>
        <w:widowControl/>
        <w:numPr>
          <w:ilvl w:val="0"/>
          <w:numId w:val="44"/>
        </w:numPr>
        <w:suppressAutoHyphens w:val="0"/>
        <w:autoSpaceDE w:val="0"/>
        <w:spacing w:line="276" w:lineRule="auto"/>
        <w:ind w:left="0" w:right="-54" w:firstLine="0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pouczanie i wskazywanie sposobów zachowania podczas zabiegów,</w:t>
      </w:r>
    </w:p>
    <w:p w14:paraId="54FCA4C5" w14:textId="77777777" w:rsidR="000B7624" w:rsidRPr="00C66D3A" w:rsidRDefault="000B7624" w:rsidP="00C66D3A">
      <w:pPr>
        <w:widowControl/>
        <w:numPr>
          <w:ilvl w:val="0"/>
          <w:numId w:val="44"/>
        </w:numPr>
        <w:suppressAutoHyphens w:val="0"/>
        <w:autoSpaceDE w:val="0"/>
        <w:spacing w:line="276" w:lineRule="auto"/>
        <w:ind w:left="0" w:right="-54" w:firstLine="0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pomoc w nabywaniu wiedzy i umiejętności niezbędnych do utrzymania i przywracania zdrowia,</w:t>
      </w:r>
    </w:p>
    <w:p w14:paraId="7B49F995" w14:textId="77777777" w:rsidR="000B7624" w:rsidRPr="00C66D3A" w:rsidRDefault="000B7624" w:rsidP="00C66D3A">
      <w:pPr>
        <w:widowControl/>
        <w:numPr>
          <w:ilvl w:val="0"/>
          <w:numId w:val="44"/>
        </w:numPr>
        <w:suppressAutoHyphens w:val="0"/>
        <w:autoSpaceDE w:val="0"/>
        <w:spacing w:line="276" w:lineRule="auto"/>
        <w:ind w:left="0" w:right="-54" w:firstLine="0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szerzenie oświaty zdrowotnej wobec pacjentów i osób odwiedzających,</w:t>
      </w:r>
    </w:p>
    <w:p w14:paraId="5FF8D3BF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-zapewnienie pacjentowi wsparcia psychicznego w sytuacjach trudnych, lęku, bólu, żalu, osamotnienia itp.,</w:t>
      </w:r>
    </w:p>
    <w:p w14:paraId="67E021B9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-zapewnienie pacjentowi pomocy w realizacji potrzeb duchowych,</w:t>
      </w:r>
    </w:p>
    <w:p w14:paraId="1C7AA028" w14:textId="77777777" w:rsidR="000B7624" w:rsidRPr="00C66D3A" w:rsidRDefault="000B7624" w:rsidP="00C66D3A">
      <w:pPr>
        <w:suppressAutoHyphens w:val="0"/>
        <w:autoSpaceDE w:val="0"/>
        <w:spacing w:line="276" w:lineRule="auto"/>
        <w:ind w:right="-54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-pomoc w utrzymaniu kontaktów z rodziną oraz osobami bliskimi i znaczącymi,</w:t>
      </w:r>
    </w:p>
    <w:p w14:paraId="275EF23A" w14:textId="77777777" w:rsidR="000B7624" w:rsidRPr="00C66D3A" w:rsidRDefault="000B7624" w:rsidP="00C66D3A">
      <w:pPr>
        <w:suppressAutoHyphens w:val="0"/>
        <w:autoSpaceDE w:val="0"/>
        <w:spacing w:line="276" w:lineRule="auto"/>
        <w:ind w:right="87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-dokumentowanie przebiegu pielęgnowania, wykonanych zabiegów i wyników obserwacji oraz </w:t>
      </w:r>
      <w:r w:rsidRPr="00C66D3A">
        <w:rPr>
          <w:rFonts w:cs="Times New Roman"/>
          <w:bCs/>
          <w:color w:val="000000"/>
          <w:sz w:val="22"/>
          <w:szCs w:val="22"/>
          <w:lang w:eastAsia="pl-PL"/>
        </w:rPr>
        <w:lastRenderedPageBreak/>
        <w:t>przekazywanie obserwacji w ustalony sposób.</w:t>
      </w:r>
    </w:p>
    <w:p w14:paraId="007F70CB" w14:textId="68CEB847" w:rsidR="000B7624" w:rsidRPr="00C66D3A" w:rsidRDefault="00197343" w:rsidP="00C66D3A">
      <w:pPr>
        <w:suppressAutoHyphens w:val="0"/>
        <w:autoSpaceDE w:val="0"/>
        <w:spacing w:line="276" w:lineRule="auto"/>
        <w:ind w:right="87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5)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Stałe kontrolowanie wykonywanych działań i ocenianie wyników postępowania pielęgnacyjnego.</w:t>
      </w:r>
    </w:p>
    <w:p w14:paraId="3416C76E" w14:textId="37B44814" w:rsidR="000B7624" w:rsidRPr="00C66D3A" w:rsidRDefault="00197343" w:rsidP="00C66D3A">
      <w:pPr>
        <w:suppressAutoHyphens w:val="0"/>
        <w:autoSpaceDE w:val="0"/>
        <w:spacing w:line="276" w:lineRule="auto"/>
        <w:ind w:right="87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6)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Utrzymywanie sprawności technicznej narzędzi, sprzętu, aparatury niezbędnych do udzielania pierwszej pomocy oraz wykonywania zabiegów leczniczo-pielęgnacyjnych.</w:t>
      </w:r>
    </w:p>
    <w:p w14:paraId="68ED9CD4" w14:textId="28FA0C2C" w:rsidR="000B7624" w:rsidRPr="00C66D3A" w:rsidRDefault="00197343" w:rsidP="00C66D3A">
      <w:pPr>
        <w:suppressAutoHyphens w:val="0"/>
        <w:autoSpaceDE w:val="0"/>
        <w:spacing w:line="276" w:lineRule="auto"/>
        <w:ind w:right="87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7)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Świadczenie opieki osobom hospitalizowanym poprzez pomaganie w osiąganiu zdolności do samodzielnego zaspokajania potrzeb biologicznych, psychicznych, społecznych i kulturowych oraz współdziałanie w medycznych zabiegach diagnostycznych i leczniczych.</w:t>
      </w:r>
    </w:p>
    <w:p w14:paraId="7EA65C7F" w14:textId="54CCB55F" w:rsidR="000B7624" w:rsidRPr="00C66D3A" w:rsidRDefault="00197343" w:rsidP="00C66D3A">
      <w:pPr>
        <w:suppressAutoHyphens w:val="0"/>
        <w:autoSpaceDE w:val="0"/>
        <w:spacing w:line="276" w:lineRule="auto"/>
        <w:ind w:right="87"/>
        <w:jc w:val="both"/>
        <w:rPr>
          <w:rFonts w:cs="Times New Roman"/>
          <w:bCs/>
          <w:color w:val="000000"/>
          <w:sz w:val="22"/>
          <w:szCs w:val="22"/>
          <w:lang w:eastAsia="pl-PL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8) </w:t>
      </w:r>
      <w:r w:rsidR="000B7624" w:rsidRPr="00C66D3A">
        <w:rPr>
          <w:rFonts w:cs="Times New Roman"/>
          <w:bCs/>
          <w:color w:val="000000"/>
          <w:sz w:val="22"/>
          <w:szCs w:val="22"/>
          <w:lang w:eastAsia="pl-PL"/>
        </w:rPr>
        <w:t>Zabezpieczanie i właściwe przechowywanie leków i środków dezynfekcyjnych zgodnie z obowiązującymi przepisami i aktualną wiedzą.</w:t>
      </w:r>
    </w:p>
    <w:p w14:paraId="269F7B4B" w14:textId="7C35D102" w:rsidR="00A03406" w:rsidRPr="00C66D3A" w:rsidRDefault="00197343" w:rsidP="00C66D3A">
      <w:pPr>
        <w:tabs>
          <w:tab w:val="left" w:pos="567"/>
        </w:tabs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Cs/>
          <w:color w:val="000000"/>
          <w:sz w:val="22"/>
          <w:szCs w:val="22"/>
          <w:lang w:eastAsia="pl-PL"/>
        </w:rPr>
        <w:t>9)</w:t>
      </w:r>
      <w:r w:rsidR="00A03406" w:rsidRPr="00C66D3A">
        <w:rPr>
          <w:rFonts w:cs="Times New Roman"/>
          <w:sz w:val="22"/>
          <w:szCs w:val="22"/>
        </w:rPr>
        <w:t xml:space="preserve"> Przyjmujący Zamówienie w zależności od potrzeb Udzielającego Zamówienie może zostać zobowiązany do udzielania świadczeń zdrowotnych w innych komórkach organizacyjnych Udzielającego Zamówienie, po uzgodnieniu z Pielęgniarką/Położną Oddziałową i Kierownikiem Oddziału.</w:t>
      </w:r>
    </w:p>
    <w:p w14:paraId="660CE79C" w14:textId="77777777" w:rsidR="00A03406" w:rsidRPr="00C66D3A" w:rsidRDefault="00A03406" w:rsidP="00C66D3A">
      <w:pPr>
        <w:spacing w:line="276" w:lineRule="auto"/>
        <w:ind w:right="87"/>
        <w:jc w:val="both"/>
        <w:rPr>
          <w:rFonts w:eastAsia="Times New Roman" w:cs="Times New Roman"/>
          <w:sz w:val="22"/>
          <w:szCs w:val="22"/>
          <w:lang w:bidi="ar-SA"/>
        </w:rPr>
      </w:pPr>
    </w:p>
    <w:p w14:paraId="1F109005" w14:textId="6B1899BF" w:rsidR="00902899" w:rsidRPr="00C66D3A" w:rsidRDefault="00197343" w:rsidP="00C66D3A">
      <w:pPr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eastAsia="Times New Roman" w:cs="Times New Roman"/>
          <w:sz w:val="22"/>
          <w:szCs w:val="22"/>
          <w:lang w:bidi="ar-SA"/>
        </w:rPr>
        <w:t>10)</w:t>
      </w:r>
      <w:r w:rsidR="00B5436C" w:rsidRPr="00C66D3A">
        <w:rPr>
          <w:rFonts w:eastAsia="Times New Roman" w:cs="Times New Roman"/>
          <w:sz w:val="22"/>
          <w:szCs w:val="22"/>
          <w:lang w:bidi="ar-SA"/>
        </w:rPr>
        <w:t xml:space="preserve"> </w:t>
      </w:r>
      <w:r w:rsidR="00902899" w:rsidRPr="00C66D3A">
        <w:rPr>
          <w:rFonts w:eastAsia="Times New Roman" w:cs="Times New Roman"/>
          <w:sz w:val="22"/>
          <w:szCs w:val="22"/>
          <w:lang w:bidi="ar-SA"/>
        </w:rPr>
        <w:t xml:space="preserve">Wymagane </w:t>
      </w:r>
      <w:r w:rsidR="00B5436C" w:rsidRPr="00C66D3A">
        <w:rPr>
          <w:rFonts w:eastAsia="Times New Roman" w:cs="Times New Roman"/>
          <w:sz w:val="22"/>
          <w:szCs w:val="22"/>
          <w:lang w:bidi="ar-SA"/>
        </w:rPr>
        <w:t>wykształcenie i doświadczenie zawodowe /</w:t>
      </w:r>
      <w:r w:rsidR="00902899" w:rsidRPr="00C66D3A">
        <w:rPr>
          <w:rFonts w:eastAsia="Times New Roman" w:cs="Times New Roman"/>
          <w:sz w:val="22"/>
          <w:szCs w:val="22"/>
          <w:lang w:bidi="ar-SA"/>
        </w:rPr>
        <w:t>kwalifikacje, niezbędne do realizacji przedmiotu zamówienia</w:t>
      </w:r>
      <w:r w:rsidR="003C1ECB" w:rsidRPr="00C66D3A">
        <w:rPr>
          <w:rFonts w:eastAsia="Times New Roman" w:cs="Times New Roman"/>
          <w:sz w:val="22"/>
          <w:szCs w:val="22"/>
          <w:lang w:bidi="ar-SA"/>
        </w:rPr>
        <w:t xml:space="preserve">: </w:t>
      </w:r>
    </w:p>
    <w:p w14:paraId="5971DDAA" w14:textId="0FB24D9F" w:rsidR="00902899" w:rsidRPr="00C66D3A" w:rsidRDefault="00902899" w:rsidP="00C66D3A">
      <w:pPr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a)</w:t>
      </w:r>
      <w:r w:rsidR="0069476F" w:rsidRPr="00C66D3A">
        <w:rPr>
          <w:rFonts w:cs="Times New Roman"/>
          <w:b/>
          <w:sz w:val="22"/>
          <w:szCs w:val="22"/>
        </w:rPr>
        <w:t>wykształceni</w:t>
      </w:r>
      <w:r w:rsidRPr="00C66D3A">
        <w:rPr>
          <w:rFonts w:cs="Times New Roman"/>
          <w:b/>
          <w:sz w:val="22"/>
          <w:szCs w:val="22"/>
        </w:rPr>
        <w:t xml:space="preserve">e: wymagane </w:t>
      </w:r>
      <w:r w:rsidRPr="00C66D3A">
        <w:rPr>
          <w:rFonts w:cs="Times New Roman"/>
          <w:sz w:val="22"/>
          <w:szCs w:val="22"/>
        </w:rPr>
        <w:t xml:space="preserve">posiadanie </w:t>
      </w:r>
      <w:r w:rsidRPr="00C66D3A">
        <w:rPr>
          <w:rFonts w:cs="Times New Roman"/>
          <w:b/>
          <w:bCs/>
          <w:sz w:val="22"/>
          <w:szCs w:val="22"/>
        </w:rPr>
        <w:t>świadectwa</w:t>
      </w:r>
      <w:r w:rsidRPr="00C66D3A">
        <w:rPr>
          <w:rFonts w:cs="Times New Roman"/>
          <w:sz w:val="22"/>
          <w:szCs w:val="22"/>
        </w:rPr>
        <w:t xml:space="preserve"> polskiej szkoły pielęgniarskiej</w:t>
      </w:r>
      <w:r w:rsidRPr="00C66D3A">
        <w:rPr>
          <w:rFonts w:cs="Times New Roman"/>
          <w:b/>
          <w:bCs/>
          <w:sz w:val="22"/>
          <w:szCs w:val="22"/>
        </w:rPr>
        <w:t xml:space="preserve"> lub dyplomu licencjata pielęgniarstwa/ magistra pielęgniarstwa, </w:t>
      </w:r>
      <w:r w:rsidR="00747AA9" w:rsidRPr="00C66D3A">
        <w:rPr>
          <w:rFonts w:cs="Times New Roman"/>
          <w:sz w:val="22"/>
          <w:szCs w:val="22"/>
        </w:rPr>
        <w:t>bądź uzyskane</w:t>
      </w:r>
      <w:r w:rsidRPr="00C66D3A">
        <w:rPr>
          <w:rFonts w:cs="Times New Roman"/>
          <w:sz w:val="22"/>
          <w:szCs w:val="22"/>
        </w:rPr>
        <w:t xml:space="preserve"> w innym państwie niż państwo członkowskie Unii Europejskiej świadectwo lub dyplom, pod warunkiem że dyplom lub świadectwo zostały uznane w Rzeczypospolitej Polskiej za równorzędne ze świadectwem ukończenia szkoły pielęgniarskiej lub dyplomem, zgodnie z odrębnymi przepisami, oraz że spełniają minimalne wymogi kształcenia określone </w:t>
      </w:r>
      <w:r w:rsid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>w przepisach prawa Unii Europejskiej;</w:t>
      </w:r>
    </w:p>
    <w:p w14:paraId="0051B866" w14:textId="1C4240F2" w:rsidR="0069476F" w:rsidRPr="00C66D3A" w:rsidRDefault="00902899" w:rsidP="00C66D3A">
      <w:pPr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 xml:space="preserve">b) </w:t>
      </w:r>
      <w:r w:rsidR="0069476F" w:rsidRPr="00C66D3A">
        <w:rPr>
          <w:rFonts w:cs="Times New Roman"/>
          <w:b/>
          <w:sz w:val="22"/>
          <w:szCs w:val="22"/>
        </w:rPr>
        <w:t>doświadczenie zawodowe</w:t>
      </w:r>
      <w:r w:rsidR="000B7624" w:rsidRPr="00C66D3A">
        <w:rPr>
          <w:rFonts w:cs="Times New Roman"/>
          <w:b/>
          <w:sz w:val="22"/>
          <w:szCs w:val="22"/>
        </w:rPr>
        <w:t xml:space="preserve"> </w:t>
      </w:r>
      <w:r w:rsidRPr="00C66D3A">
        <w:rPr>
          <w:rFonts w:cs="Times New Roman"/>
          <w:sz w:val="22"/>
          <w:szCs w:val="22"/>
        </w:rPr>
        <w:t>–</w:t>
      </w:r>
      <w:r w:rsidR="000B7624" w:rsidRPr="00C66D3A">
        <w:rPr>
          <w:rFonts w:cs="Times New Roman"/>
          <w:sz w:val="22"/>
          <w:szCs w:val="22"/>
        </w:rPr>
        <w:t xml:space="preserve"> </w:t>
      </w:r>
      <w:r w:rsidRPr="00C66D3A">
        <w:rPr>
          <w:rFonts w:cs="Times New Roman"/>
          <w:sz w:val="22"/>
          <w:szCs w:val="22"/>
        </w:rPr>
        <w:t xml:space="preserve">co najmniej 5 letnie </w:t>
      </w:r>
      <w:r w:rsidR="001D2DCE" w:rsidRPr="00C66D3A">
        <w:rPr>
          <w:rFonts w:cs="Times New Roman"/>
          <w:sz w:val="22"/>
          <w:szCs w:val="22"/>
        </w:rPr>
        <w:t>doświadczenie w wykonywaniu czynności</w:t>
      </w:r>
      <w:r w:rsidR="00781922" w:rsidRPr="00C66D3A">
        <w:rPr>
          <w:rFonts w:cs="Times New Roman"/>
          <w:sz w:val="22"/>
          <w:szCs w:val="22"/>
        </w:rPr>
        <w:t xml:space="preserve"> </w:t>
      </w:r>
      <w:r w:rsidR="001D2DCE" w:rsidRPr="00C66D3A">
        <w:rPr>
          <w:rFonts w:cs="Times New Roman"/>
          <w:sz w:val="22"/>
          <w:szCs w:val="22"/>
        </w:rPr>
        <w:t xml:space="preserve">pielęgniarskich </w:t>
      </w:r>
      <w:r w:rsidRPr="00C66D3A">
        <w:rPr>
          <w:rFonts w:cs="Times New Roman"/>
          <w:sz w:val="22"/>
          <w:szCs w:val="22"/>
        </w:rPr>
        <w:t xml:space="preserve">w przypadku posiadania </w:t>
      </w:r>
      <w:r w:rsidR="0069476F" w:rsidRPr="00C66D3A">
        <w:rPr>
          <w:rFonts w:cs="Times New Roman"/>
          <w:sz w:val="22"/>
          <w:szCs w:val="22"/>
        </w:rPr>
        <w:t>wykształceni</w:t>
      </w:r>
      <w:r w:rsidRPr="00C66D3A">
        <w:rPr>
          <w:rFonts w:cs="Times New Roman"/>
          <w:sz w:val="22"/>
          <w:szCs w:val="22"/>
        </w:rPr>
        <w:t>a</w:t>
      </w:r>
      <w:r w:rsidR="0069476F" w:rsidRPr="00C66D3A">
        <w:rPr>
          <w:rFonts w:cs="Times New Roman"/>
          <w:sz w:val="22"/>
          <w:szCs w:val="22"/>
        </w:rPr>
        <w:t xml:space="preserve"> średnie</w:t>
      </w:r>
      <w:r w:rsidRPr="00C66D3A">
        <w:rPr>
          <w:rFonts w:cs="Times New Roman"/>
          <w:sz w:val="22"/>
          <w:szCs w:val="22"/>
        </w:rPr>
        <w:t>go</w:t>
      </w:r>
      <w:r w:rsidR="0069476F" w:rsidRPr="00C66D3A">
        <w:rPr>
          <w:rFonts w:cs="Times New Roman"/>
          <w:sz w:val="22"/>
          <w:szCs w:val="22"/>
        </w:rPr>
        <w:t xml:space="preserve"> medyczne</w:t>
      </w:r>
      <w:r w:rsidR="001D2DCE" w:rsidRPr="00C66D3A">
        <w:rPr>
          <w:rFonts w:cs="Times New Roman"/>
          <w:sz w:val="22"/>
          <w:szCs w:val="22"/>
        </w:rPr>
        <w:t>go lub najmniej 3 letnie doświadczenie w wykonywaniu czynności pielęgniarskich w przypadku posiadania wykształcenia wyższego</w:t>
      </w:r>
      <w:r w:rsidR="00B13344" w:rsidRPr="00C66D3A">
        <w:rPr>
          <w:rFonts w:cs="Times New Roman"/>
          <w:sz w:val="22"/>
          <w:szCs w:val="22"/>
        </w:rPr>
        <w:t>;</w:t>
      </w:r>
    </w:p>
    <w:p w14:paraId="5A1BDB46" w14:textId="6CEE2F1C" w:rsidR="0069476F" w:rsidRPr="00C66D3A" w:rsidRDefault="001D2DCE" w:rsidP="00C66D3A">
      <w:pPr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c)</w:t>
      </w:r>
      <w:r w:rsidR="003457E0" w:rsidRPr="00C66D3A">
        <w:rPr>
          <w:rFonts w:cs="Times New Roman"/>
          <w:sz w:val="22"/>
          <w:szCs w:val="22"/>
        </w:rPr>
        <w:t xml:space="preserve"> </w:t>
      </w:r>
      <w:r w:rsidR="0069476F" w:rsidRPr="00C66D3A">
        <w:rPr>
          <w:rFonts w:cs="Times New Roman"/>
          <w:b/>
          <w:bCs/>
          <w:sz w:val="22"/>
          <w:szCs w:val="22"/>
        </w:rPr>
        <w:t>wiedza specjalistyczna</w:t>
      </w:r>
      <w:r w:rsidR="0069476F" w:rsidRPr="00C66D3A">
        <w:rPr>
          <w:rFonts w:cs="Times New Roman"/>
          <w:sz w:val="22"/>
          <w:szCs w:val="22"/>
        </w:rPr>
        <w:t xml:space="preserve"> z zakresu pielęgniarstwa i </w:t>
      </w:r>
      <w:r w:rsidR="00384A8D" w:rsidRPr="00C66D3A">
        <w:rPr>
          <w:rFonts w:cs="Times New Roman"/>
          <w:sz w:val="22"/>
          <w:szCs w:val="22"/>
        </w:rPr>
        <w:t xml:space="preserve">inna niezbędna przy wykonywaniu </w:t>
      </w:r>
      <w:r w:rsidR="0069476F" w:rsidRPr="00C66D3A">
        <w:rPr>
          <w:rFonts w:cs="Times New Roman"/>
          <w:sz w:val="22"/>
          <w:szCs w:val="22"/>
        </w:rPr>
        <w:t>powierzonych obowiązkó</w:t>
      </w:r>
      <w:r w:rsidRPr="00C66D3A">
        <w:rPr>
          <w:rFonts w:cs="Times New Roman"/>
          <w:sz w:val="22"/>
          <w:szCs w:val="22"/>
        </w:rPr>
        <w:t>w.</w:t>
      </w:r>
    </w:p>
    <w:p w14:paraId="634617FD" w14:textId="587092DA" w:rsidR="003457E0" w:rsidRPr="00C66D3A" w:rsidRDefault="003457E0" w:rsidP="00C66D3A">
      <w:pPr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d) wykonywanie świadczeń medycznych zgodnie z wiedzą medyczną, Kodeksem Etyki Zawodowej Pielęgniarki i Położnej Rzeczypospolitej Polskiej, obowiązującymi rozporządzeniami MZ oraz Zarządzeniami Prezesa NFZ;</w:t>
      </w:r>
    </w:p>
    <w:p w14:paraId="13131F34" w14:textId="37B88FFA" w:rsidR="003457E0" w:rsidRPr="00C66D3A" w:rsidRDefault="003457E0" w:rsidP="00C66D3A">
      <w:pPr>
        <w:widowControl/>
        <w:tabs>
          <w:tab w:val="left" w:pos="0"/>
        </w:tabs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e) udzielanie pierwszej pomocy w nagłych przypadkach oraz w sytuacji zagrożenia życia;</w:t>
      </w:r>
    </w:p>
    <w:p w14:paraId="5FA0BCA5" w14:textId="2347A46B" w:rsidR="003457E0" w:rsidRPr="00C66D3A" w:rsidRDefault="003457E0" w:rsidP="00C66D3A">
      <w:pPr>
        <w:widowControl/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f) znajomość i przestrzeganie praw pacjenta;</w:t>
      </w:r>
    </w:p>
    <w:p w14:paraId="3471ECF8" w14:textId="2D9F29A7" w:rsidR="003457E0" w:rsidRPr="00C66D3A" w:rsidRDefault="003457E0" w:rsidP="00C66D3A">
      <w:pPr>
        <w:widowControl/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g) znajomość i przestrzeganie regulaminów porządkowych Udzielającego Zamówienie;</w:t>
      </w:r>
    </w:p>
    <w:p w14:paraId="79B7EB70" w14:textId="3BD96A32" w:rsidR="00791944" w:rsidRPr="00C66D3A" w:rsidRDefault="00197343" w:rsidP="00C66D3A">
      <w:pPr>
        <w:spacing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color w:val="000000"/>
          <w:spacing w:val="5"/>
          <w:sz w:val="22"/>
          <w:szCs w:val="22"/>
        </w:rPr>
        <w:t xml:space="preserve">11) </w:t>
      </w:r>
      <w:r w:rsidR="002F60EE" w:rsidRPr="00C66D3A">
        <w:rPr>
          <w:rFonts w:cs="Times New Roman"/>
          <w:sz w:val="22"/>
          <w:szCs w:val="22"/>
        </w:rPr>
        <w:t xml:space="preserve">Wykonawca realizujący przedmiot zamówienia musi posiadać </w:t>
      </w:r>
      <w:r w:rsidR="00A05544" w:rsidRPr="00C66D3A">
        <w:rPr>
          <w:rFonts w:cs="Times New Roman"/>
          <w:sz w:val="22"/>
          <w:szCs w:val="22"/>
        </w:rPr>
        <w:t>polis</w:t>
      </w:r>
      <w:r w:rsidR="002F60EE" w:rsidRPr="00C66D3A">
        <w:rPr>
          <w:rFonts w:cs="Times New Roman"/>
          <w:sz w:val="22"/>
          <w:szCs w:val="22"/>
        </w:rPr>
        <w:t>ę</w:t>
      </w:r>
      <w:r w:rsidR="00A05544" w:rsidRPr="00C66D3A">
        <w:rPr>
          <w:rFonts w:cs="Times New Roman"/>
          <w:sz w:val="22"/>
          <w:szCs w:val="22"/>
        </w:rPr>
        <w:t xml:space="preserve"> ubezpieczeniow</w:t>
      </w:r>
      <w:r w:rsidR="002F60EE" w:rsidRPr="00C66D3A">
        <w:rPr>
          <w:rFonts w:cs="Times New Roman"/>
          <w:sz w:val="22"/>
          <w:szCs w:val="22"/>
        </w:rPr>
        <w:t xml:space="preserve">ą </w:t>
      </w:r>
      <w:r w:rsidR="00A05544" w:rsidRPr="00C66D3A">
        <w:rPr>
          <w:rFonts w:cs="Times New Roman"/>
          <w:sz w:val="22"/>
          <w:szCs w:val="22"/>
        </w:rPr>
        <w:t xml:space="preserve">od odpowiedzialności cywilnej </w:t>
      </w:r>
      <w:r w:rsidR="007872A4" w:rsidRPr="00C66D3A">
        <w:rPr>
          <w:rStyle w:val="FontStyle16"/>
          <w:w w:val="100"/>
          <w:sz w:val="22"/>
          <w:szCs w:val="22"/>
        </w:rPr>
        <w:t xml:space="preserve">w zakresie </w:t>
      </w:r>
      <w:r w:rsidR="007872A4" w:rsidRPr="00C66D3A">
        <w:rPr>
          <w:rFonts w:cs="Times New Roman"/>
          <w:sz w:val="22"/>
          <w:szCs w:val="22"/>
        </w:rPr>
        <w:t>obejmującym szkody będące następstwem udzielania świadczeń zdrowotnych albo niezgodnego z prawem zaniechania udzielania świadczeń zdrowotnych</w:t>
      </w:r>
      <w:r w:rsidR="00A821B6" w:rsidRPr="00C66D3A">
        <w:rPr>
          <w:rFonts w:cs="Times New Roman"/>
          <w:sz w:val="22"/>
          <w:szCs w:val="22"/>
        </w:rPr>
        <w:t>.</w:t>
      </w:r>
    </w:p>
    <w:p w14:paraId="3647EBB6" w14:textId="52F7F360" w:rsidR="00A821B6" w:rsidRPr="00C66D3A" w:rsidRDefault="00A821B6" w:rsidP="00C66D3A">
      <w:pPr>
        <w:pStyle w:val="Tekstpodstawowy"/>
        <w:widowControl/>
        <w:spacing w:after="0" w:line="276" w:lineRule="auto"/>
        <w:ind w:right="8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12) W przypadku złożenia oferty przez pracownika Zamawiającego, który w ramach umowy o pracę wykonuje te same świadczenia zdrowotne, które są przedmiotem niniejszego konkursu ofert </w:t>
      </w:r>
      <w:r w:rsidR="007872A4" w:rsidRPr="00C66D3A">
        <w:rPr>
          <w:rFonts w:cs="Times New Roman"/>
          <w:sz w:val="22"/>
          <w:szCs w:val="22"/>
        </w:rPr>
        <w:t>-</w:t>
      </w:r>
      <w:r w:rsidRPr="00C66D3A">
        <w:rPr>
          <w:rFonts w:cs="Times New Roman"/>
          <w:sz w:val="22"/>
          <w:szCs w:val="22"/>
        </w:rPr>
        <w:t>warunkiem zawarcia umowy w wyniku rozstrzygnięcia konkursu jest rozwiązanie umowy o pracę z dniem poprzedzającym dzień zawarcia umowy.</w:t>
      </w:r>
    </w:p>
    <w:p w14:paraId="66281DD0" w14:textId="77777777" w:rsidR="00A03406" w:rsidRPr="00C66D3A" w:rsidRDefault="00A03406" w:rsidP="00C66D3A">
      <w:pPr>
        <w:spacing w:line="276" w:lineRule="auto"/>
        <w:jc w:val="both"/>
        <w:rPr>
          <w:rFonts w:cs="Times New Roman"/>
          <w:strike/>
          <w:color w:val="000000"/>
          <w:spacing w:val="5"/>
          <w:sz w:val="22"/>
          <w:szCs w:val="22"/>
        </w:rPr>
      </w:pPr>
    </w:p>
    <w:p w14:paraId="1FD01C34" w14:textId="77777777" w:rsidR="000124EB" w:rsidRPr="00C66D3A" w:rsidRDefault="000440C4" w:rsidP="00C66D3A">
      <w:pPr>
        <w:spacing w:line="276" w:lineRule="auto"/>
        <w:jc w:val="both"/>
        <w:rPr>
          <w:rFonts w:cs="Times New Roman"/>
          <w:b/>
          <w:bCs/>
          <w:sz w:val="22"/>
          <w:szCs w:val="22"/>
        </w:rPr>
      </w:pPr>
      <w:r w:rsidRPr="00C66D3A">
        <w:rPr>
          <w:rFonts w:cs="Times New Roman"/>
          <w:b/>
          <w:bCs/>
          <w:sz w:val="22"/>
          <w:szCs w:val="22"/>
        </w:rPr>
        <w:t>CPV: 85141</w:t>
      </w:r>
      <w:r w:rsidR="00D20FDE" w:rsidRPr="00C66D3A">
        <w:rPr>
          <w:rFonts w:cs="Times New Roman"/>
          <w:b/>
          <w:bCs/>
          <w:sz w:val="22"/>
          <w:szCs w:val="22"/>
        </w:rPr>
        <w:t>200-1</w:t>
      </w:r>
      <w:r w:rsidRPr="00C66D3A">
        <w:rPr>
          <w:rFonts w:cs="Times New Roman"/>
          <w:b/>
          <w:bCs/>
          <w:sz w:val="22"/>
          <w:szCs w:val="22"/>
        </w:rPr>
        <w:t xml:space="preserve"> Usługi świadczone przez </w:t>
      </w:r>
      <w:r w:rsidR="00D20FDE" w:rsidRPr="00C66D3A">
        <w:rPr>
          <w:rFonts w:cs="Times New Roman"/>
          <w:b/>
          <w:bCs/>
          <w:sz w:val="22"/>
          <w:szCs w:val="22"/>
        </w:rPr>
        <w:t>pielęgniarki</w:t>
      </w:r>
    </w:p>
    <w:p w14:paraId="0DD6BBC1" w14:textId="77777777" w:rsidR="00D20FDE" w:rsidRPr="00C66D3A" w:rsidRDefault="00D20FDE" w:rsidP="00C66D3A">
      <w:pPr>
        <w:spacing w:line="276" w:lineRule="auto"/>
        <w:jc w:val="both"/>
        <w:rPr>
          <w:rFonts w:cs="Times New Roman"/>
          <w:b/>
          <w:sz w:val="22"/>
          <w:szCs w:val="22"/>
        </w:rPr>
      </w:pPr>
    </w:p>
    <w:p w14:paraId="01ED8BD2" w14:textId="77777777" w:rsidR="007D454C" w:rsidRPr="00C66D3A" w:rsidRDefault="007D454C" w:rsidP="00C66D3A">
      <w:pPr>
        <w:pStyle w:val="Tekstpodstawowy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 xml:space="preserve">PODSTAWY PRAWNE </w:t>
      </w:r>
    </w:p>
    <w:p w14:paraId="1119AD51" w14:textId="08ECB114" w:rsidR="00791944" w:rsidRPr="00C66D3A" w:rsidRDefault="009D03B8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bookmarkStart w:id="2" w:name="_Hlk163129095"/>
      <w:r w:rsidRPr="00C66D3A">
        <w:rPr>
          <w:rFonts w:cs="Times New Roman"/>
          <w:sz w:val="22"/>
          <w:szCs w:val="22"/>
        </w:rPr>
        <w:t>Ustawa z dnia 15 kwietnia 2011 r. o działalności leczniczej (Dz.U.</w:t>
      </w:r>
      <w:r w:rsidR="00791944" w:rsidRPr="00C66D3A">
        <w:rPr>
          <w:rFonts w:cs="Times New Roman"/>
          <w:sz w:val="22"/>
          <w:szCs w:val="22"/>
        </w:rPr>
        <w:t xml:space="preserve"> z </w:t>
      </w:r>
      <w:r w:rsidRPr="00C66D3A">
        <w:rPr>
          <w:rFonts w:cs="Times New Roman"/>
          <w:sz w:val="22"/>
          <w:szCs w:val="22"/>
        </w:rPr>
        <w:t>202</w:t>
      </w:r>
      <w:r w:rsidR="00000CA2" w:rsidRPr="00C66D3A">
        <w:rPr>
          <w:rFonts w:cs="Times New Roman"/>
          <w:sz w:val="22"/>
          <w:szCs w:val="22"/>
        </w:rPr>
        <w:t>5</w:t>
      </w:r>
      <w:r w:rsidR="00791944" w:rsidRPr="00C66D3A">
        <w:rPr>
          <w:rFonts w:cs="Times New Roman"/>
          <w:sz w:val="22"/>
          <w:szCs w:val="22"/>
        </w:rPr>
        <w:t xml:space="preserve"> r. poz. </w:t>
      </w:r>
      <w:r w:rsidR="00000CA2" w:rsidRPr="00C66D3A">
        <w:rPr>
          <w:rFonts w:cs="Times New Roman"/>
          <w:sz w:val="22"/>
          <w:szCs w:val="22"/>
        </w:rPr>
        <w:t>450</w:t>
      </w:r>
      <w:r w:rsidRPr="00C66D3A">
        <w:rPr>
          <w:rFonts w:cs="Times New Roman"/>
          <w:sz w:val="22"/>
          <w:szCs w:val="22"/>
        </w:rPr>
        <w:t>)</w:t>
      </w:r>
      <w:r w:rsidR="00791944" w:rsidRPr="00C66D3A">
        <w:rPr>
          <w:rFonts w:cs="Times New Roman"/>
          <w:sz w:val="22"/>
          <w:szCs w:val="22"/>
        </w:rPr>
        <w:t>;</w:t>
      </w:r>
    </w:p>
    <w:p w14:paraId="211AAE7C" w14:textId="77777777" w:rsidR="00791944" w:rsidRPr="00C66D3A" w:rsidRDefault="009D03B8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Ustawa z dnia 27 sierpnia 2004 r. o świadczeniach opieki zdrowotnej finansowanych ze środków publicznych (Dz.U.</w:t>
      </w:r>
      <w:r w:rsidR="00791944" w:rsidRPr="00C66D3A">
        <w:rPr>
          <w:rFonts w:cs="Times New Roman"/>
          <w:sz w:val="22"/>
          <w:szCs w:val="22"/>
        </w:rPr>
        <w:t xml:space="preserve"> z </w:t>
      </w:r>
      <w:r w:rsidRPr="00C66D3A">
        <w:rPr>
          <w:rFonts w:cs="Times New Roman"/>
          <w:sz w:val="22"/>
          <w:szCs w:val="22"/>
        </w:rPr>
        <w:t>202</w:t>
      </w:r>
      <w:r w:rsidR="00791944" w:rsidRPr="00C66D3A">
        <w:rPr>
          <w:rFonts w:cs="Times New Roman"/>
          <w:sz w:val="22"/>
          <w:szCs w:val="22"/>
        </w:rPr>
        <w:t>4 r</w:t>
      </w:r>
      <w:r w:rsidRPr="00C66D3A">
        <w:rPr>
          <w:rFonts w:cs="Times New Roman"/>
          <w:sz w:val="22"/>
          <w:szCs w:val="22"/>
        </w:rPr>
        <w:t>.</w:t>
      </w:r>
      <w:r w:rsidR="00791944" w:rsidRPr="00C66D3A">
        <w:rPr>
          <w:rFonts w:cs="Times New Roman"/>
          <w:sz w:val="22"/>
          <w:szCs w:val="22"/>
        </w:rPr>
        <w:t xml:space="preserve"> poz. 146</w:t>
      </w:r>
      <w:r w:rsidR="00A1646D" w:rsidRPr="00C66D3A">
        <w:rPr>
          <w:rFonts w:cs="Times New Roman"/>
          <w:sz w:val="22"/>
          <w:szCs w:val="22"/>
        </w:rPr>
        <w:t xml:space="preserve"> ze zm.</w:t>
      </w:r>
      <w:r w:rsidRPr="00C66D3A">
        <w:rPr>
          <w:rFonts w:cs="Times New Roman"/>
          <w:sz w:val="22"/>
          <w:szCs w:val="22"/>
        </w:rPr>
        <w:t>)</w:t>
      </w:r>
      <w:r w:rsidR="00791944" w:rsidRPr="00C66D3A">
        <w:rPr>
          <w:rFonts w:cs="Times New Roman"/>
          <w:sz w:val="22"/>
          <w:szCs w:val="22"/>
        </w:rPr>
        <w:t>;</w:t>
      </w:r>
    </w:p>
    <w:p w14:paraId="17A47C0E" w14:textId="77777777" w:rsidR="00791944" w:rsidRPr="00C66D3A" w:rsidRDefault="009D03B8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Ustawa z dnia 10 maja 2018 r. o ochronie danych osobowych (Dz. U. z 2019 r., poz.1781)</w:t>
      </w:r>
      <w:r w:rsidR="00791944" w:rsidRPr="00C66D3A">
        <w:rPr>
          <w:rFonts w:cs="Times New Roman"/>
          <w:sz w:val="22"/>
          <w:szCs w:val="22"/>
        </w:rPr>
        <w:t>;</w:t>
      </w:r>
    </w:p>
    <w:p w14:paraId="1C37D09F" w14:textId="472A1434" w:rsidR="00791944" w:rsidRPr="00C66D3A" w:rsidRDefault="000440C4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lastRenderedPageBreak/>
        <w:t>Ustawa z dnia 6listopada 2008 r. o prawach pacjenta i Rzeczniku Praw Pacjenta (Dz. U. z 202</w:t>
      </w:r>
      <w:r w:rsidR="00866598" w:rsidRPr="00C66D3A">
        <w:rPr>
          <w:rFonts w:cs="Times New Roman"/>
          <w:sz w:val="22"/>
          <w:szCs w:val="22"/>
        </w:rPr>
        <w:t>4</w:t>
      </w:r>
      <w:r w:rsidRPr="00C66D3A">
        <w:rPr>
          <w:rFonts w:cs="Times New Roman"/>
          <w:sz w:val="22"/>
          <w:szCs w:val="22"/>
        </w:rPr>
        <w:t xml:space="preserve"> r., poz.</w:t>
      </w:r>
      <w:r w:rsidR="00866598" w:rsidRPr="00C66D3A">
        <w:rPr>
          <w:rFonts w:cs="Times New Roman"/>
          <w:sz w:val="22"/>
          <w:szCs w:val="22"/>
        </w:rPr>
        <w:t>581</w:t>
      </w:r>
      <w:r w:rsidRPr="00C66D3A">
        <w:rPr>
          <w:rFonts w:cs="Times New Roman"/>
          <w:sz w:val="22"/>
          <w:szCs w:val="22"/>
        </w:rPr>
        <w:t>)</w:t>
      </w:r>
      <w:r w:rsidR="00791944" w:rsidRPr="00C66D3A">
        <w:rPr>
          <w:rFonts w:cs="Times New Roman"/>
          <w:sz w:val="22"/>
          <w:szCs w:val="22"/>
        </w:rPr>
        <w:t>;</w:t>
      </w:r>
    </w:p>
    <w:p w14:paraId="244B2BB2" w14:textId="054916A0" w:rsidR="00C34E28" w:rsidRPr="00C66D3A" w:rsidRDefault="000440C4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Ustawa </w:t>
      </w:r>
      <w:r w:rsidR="00C34E28" w:rsidRPr="00C66D3A">
        <w:rPr>
          <w:rFonts w:cs="Times New Roman"/>
          <w:color w:val="000000"/>
          <w:sz w:val="22"/>
          <w:szCs w:val="22"/>
        </w:rPr>
        <w:t>z dnia 15. 07. 2011r o zawodach pielęgniarki i położnej</w:t>
      </w:r>
      <w:r w:rsidR="00D277E2" w:rsidRPr="00C66D3A">
        <w:rPr>
          <w:rFonts w:cs="Times New Roman"/>
          <w:color w:val="000000"/>
          <w:sz w:val="22"/>
          <w:szCs w:val="22"/>
        </w:rPr>
        <w:t xml:space="preserve"> </w:t>
      </w:r>
      <w:r w:rsidRPr="00C66D3A">
        <w:rPr>
          <w:rFonts w:cs="Times New Roman"/>
          <w:sz w:val="22"/>
          <w:szCs w:val="22"/>
        </w:rPr>
        <w:t>(Dz. U. z 202</w:t>
      </w:r>
      <w:r w:rsidR="00C34E28" w:rsidRPr="00C66D3A">
        <w:rPr>
          <w:rFonts w:cs="Times New Roman"/>
          <w:sz w:val="22"/>
          <w:szCs w:val="22"/>
        </w:rPr>
        <w:t>4</w:t>
      </w:r>
      <w:r w:rsidRPr="00C66D3A">
        <w:rPr>
          <w:rFonts w:cs="Times New Roman"/>
          <w:sz w:val="22"/>
          <w:szCs w:val="22"/>
        </w:rPr>
        <w:t xml:space="preserve"> r., poz.</w:t>
      </w:r>
      <w:r w:rsidR="00C34E28" w:rsidRPr="00C66D3A">
        <w:rPr>
          <w:rFonts w:cs="Times New Roman"/>
          <w:sz w:val="22"/>
          <w:szCs w:val="22"/>
        </w:rPr>
        <w:t>814</w:t>
      </w:r>
      <w:r w:rsidR="00000CA2" w:rsidRPr="00C66D3A">
        <w:rPr>
          <w:rFonts w:cs="Times New Roman"/>
          <w:sz w:val="22"/>
          <w:szCs w:val="22"/>
        </w:rPr>
        <w:t xml:space="preserve"> </w:t>
      </w:r>
      <w:r w:rsidR="00791944" w:rsidRPr="00C66D3A">
        <w:rPr>
          <w:rFonts w:cs="Times New Roman"/>
          <w:sz w:val="22"/>
          <w:szCs w:val="22"/>
        </w:rPr>
        <w:t>z</w:t>
      </w:r>
      <w:r w:rsidR="00000CA2" w:rsidRPr="00C66D3A">
        <w:rPr>
          <w:rFonts w:cs="Times New Roman"/>
          <w:sz w:val="22"/>
          <w:szCs w:val="22"/>
        </w:rPr>
        <w:t>e</w:t>
      </w:r>
      <w:r w:rsidR="00791944" w:rsidRPr="00C66D3A">
        <w:rPr>
          <w:rFonts w:cs="Times New Roman"/>
          <w:sz w:val="22"/>
          <w:szCs w:val="22"/>
        </w:rPr>
        <w:t xml:space="preserve"> zm.</w:t>
      </w:r>
      <w:r w:rsidRPr="00C66D3A">
        <w:rPr>
          <w:rFonts w:cs="Times New Roman"/>
          <w:sz w:val="22"/>
          <w:szCs w:val="22"/>
        </w:rPr>
        <w:t>)</w:t>
      </w:r>
      <w:r w:rsidR="00791944" w:rsidRPr="00C66D3A">
        <w:rPr>
          <w:rFonts w:cs="Times New Roman"/>
          <w:sz w:val="22"/>
          <w:szCs w:val="22"/>
        </w:rPr>
        <w:t>;</w:t>
      </w:r>
    </w:p>
    <w:p w14:paraId="72D80D86" w14:textId="25045B16" w:rsidR="00C34E28" w:rsidRPr="00C66D3A" w:rsidRDefault="00C34E28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color w:val="000000"/>
          <w:sz w:val="22"/>
          <w:szCs w:val="22"/>
        </w:rPr>
        <w:t>ustawa z dnia 19.08.1994 o ochronie zdrowia psychicznego</w:t>
      </w:r>
      <w:r w:rsidR="00000CA2" w:rsidRPr="00C66D3A">
        <w:rPr>
          <w:rFonts w:cs="Times New Roman"/>
          <w:color w:val="000000"/>
          <w:sz w:val="22"/>
          <w:szCs w:val="22"/>
        </w:rPr>
        <w:t xml:space="preserve"> (</w:t>
      </w:r>
      <w:r w:rsidRPr="00C66D3A">
        <w:rPr>
          <w:rFonts w:cs="Times New Roman"/>
          <w:sz w:val="22"/>
          <w:szCs w:val="22"/>
        </w:rPr>
        <w:t>Dz. U. z 2024 r., poz. 917);</w:t>
      </w:r>
    </w:p>
    <w:p w14:paraId="658BC0EB" w14:textId="3C4CC566" w:rsidR="00C34E28" w:rsidRPr="00C66D3A" w:rsidRDefault="008E3B8A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color w:val="000000"/>
          <w:sz w:val="22"/>
          <w:szCs w:val="22"/>
        </w:rPr>
        <w:t>K</w:t>
      </w:r>
      <w:r w:rsidR="00C34E28" w:rsidRPr="00C66D3A">
        <w:rPr>
          <w:rFonts w:cs="Times New Roman"/>
          <w:color w:val="000000"/>
          <w:sz w:val="22"/>
          <w:szCs w:val="22"/>
        </w:rPr>
        <w:t>odeks Etyki Zawodowej Pielęgniarki i Położnej Rzeczypospolitej Polskiej,</w:t>
      </w:r>
    </w:p>
    <w:p w14:paraId="3D74DF4C" w14:textId="77777777" w:rsidR="000440C4" w:rsidRPr="00C66D3A" w:rsidRDefault="000440C4" w:rsidP="00C66D3A">
      <w:pPr>
        <w:pStyle w:val="Tekstpodstawowy"/>
        <w:numPr>
          <w:ilvl w:val="4"/>
          <w:numId w:val="22"/>
        </w:numPr>
        <w:spacing w:after="0" w:line="276" w:lineRule="auto"/>
        <w:ind w:left="567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Zarządzenia Prezesa Narodowego Funduszu Zdrowia, obowiązujące w okresie trwania umowy.</w:t>
      </w:r>
    </w:p>
    <w:p w14:paraId="47A73DFA" w14:textId="77777777" w:rsidR="00C34E28" w:rsidRPr="00C66D3A" w:rsidRDefault="00C34E28" w:rsidP="00C66D3A">
      <w:pPr>
        <w:pStyle w:val="Tekstpodstawowy"/>
        <w:spacing w:after="0" w:line="276" w:lineRule="auto"/>
        <w:ind w:left="567"/>
        <w:jc w:val="both"/>
        <w:rPr>
          <w:rFonts w:cs="Times New Roman"/>
          <w:sz w:val="22"/>
          <w:szCs w:val="22"/>
          <w:highlight w:val="yellow"/>
        </w:rPr>
      </w:pPr>
    </w:p>
    <w:bookmarkEnd w:id="2"/>
    <w:p w14:paraId="760171B7" w14:textId="77777777" w:rsidR="007D454C" w:rsidRPr="00C66D3A" w:rsidRDefault="007D454C" w:rsidP="00C66D3A">
      <w:pPr>
        <w:pStyle w:val="Nagwek8"/>
        <w:numPr>
          <w:ilvl w:val="7"/>
          <w:numId w:val="14"/>
        </w:numPr>
        <w:spacing w:line="276" w:lineRule="auto"/>
        <w:ind w:left="284" w:hanging="284"/>
        <w:jc w:val="both"/>
        <w:rPr>
          <w:rFonts w:eastAsia="Times New Roman" w:cs="Times New Roman"/>
          <w:color w:val="000000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TERMIN REALIZACJI USŁUG</w:t>
      </w:r>
      <w:bookmarkStart w:id="3" w:name="_Hlk151382619"/>
    </w:p>
    <w:bookmarkEnd w:id="3"/>
    <w:p w14:paraId="37D60F93" w14:textId="58BDA421" w:rsidR="00EC4069" w:rsidRPr="00C66D3A" w:rsidRDefault="007D454C" w:rsidP="00C66D3A">
      <w:pPr>
        <w:widowControl/>
        <w:spacing w:line="276" w:lineRule="auto"/>
        <w:jc w:val="both"/>
        <w:textAlignment w:val="baseline"/>
        <w:rPr>
          <w:rFonts w:cs="Times New Roman"/>
          <w:b/>
          <w:color w:val="000000"/>
          <w:sz w:val="22"/>
          <w:szCs w:val="22"/>
          <w:lang w:eastAsia="pl-PL"/>
        </w:rPr>
      </w:pPr>
      <w:r w:rsidRPr="00C66D3A">
        <w:rPr>
          <w:rFonts w:eastAsia="Times New Roman" w:cs="Times New Roman"/>
          <w:color w:val="000000"/>
          <w:sz w:val="22"/>
          <w:szCs w:val="22"/>
        </w:rPr>
        <w:t xml:space="preserve">Umowa na udzielanie świadczeń zdrowotnych zostanie zawarta </w:t>
      </w:r>
      <w:r w:rsidR="00EC4069"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na </w:t>
      </w:r>
      <w:r w:rsidR="00EC4069" w:rsidRPr="00C66D3A">
        <w:rPr>
          <w:rFonts w:cs="Times New Roman"/>
          <w:b/>
          <w:color w:val="000000"/>
          <w:sz w:val="22"/>
          <w:szCs w:val="22"/>
          <w:lang w:eastAsia="pl-PL"/>
        </w:rPr>
        <w:t>okres 12 miesięcy</w:t>
      </w:r>
      <w:r w:rsidR="00EC4069" w:rsidRPr="00C66D3A">
        <w:rPr>
          <w:rFonts w:cs="Times New Roman"/>
          <w:bCs/>
          <w:color w:val="000000"/>
          <w:sz w:val="22"/>
          <w:szCs w:val="22"/>
          <w:lang w:eastAsia="pl-PL"/>
        </w:rPr>
        <w:t xml:space="preserve">, </w:t>
      </w:r>
      <w:r w:rsidR="00EC4069" w:rsidRPr="00C66D3A">
        <w:rPr>
          <w:rFonts w:cs="Times New Roman"/>
          <w:b/>
          <w:color w:val="000000"/>
          <w:sz w:val="22"/>
          <w:szCs w:val="22"/>
          <w:lang w:eastAsia="pl-PL"/>
        </w:rPr>
        <w:t>maksymalnie</w:t>
      </w:r>
      <w:r w:rsidR="00EC4069" w:rsidRPr="00C66D3A">
        <w:rPr>
          <w:rFonts w:cs="Times New Roman"/>
          <w:b/>
          <w:color w:val="FF0000"/>
          <w:sz w:val="22"/>
          <w:szCs w:val="22"/>
          <w:lang w:eastAsia="pl-PL"/>
        </w:rPr>
        <w:t xml:space="preserve"> </w:t>
      </w:r>
      <w:r w:rsidR="00EC4069" w:rsidRPr="00C66D3A">
        <w:rPr>
          <w:rFonts w:cs="Times New Roman"/>
          <w:b/>
          <w:color w:val="000000"/>
          <w:sz w:val="22"/>
          <w:szCs w:val="22"/>
          <w:lang w:eastAsia="pl-PL"/>
        </w:rPr>
        <w:t xml:space="preserve">167 godz. miesięcznie.                  </w:t>
      </w:r>
    </w:p>
    <w:p w14:paraId="1FF26E69" w14:textId="77777777" w:rsidR="00296D27" w:rsidRPr="00C66D3A" w:rsidRDefault="00296D27" w:rsidP="00C66D3A">
      <w:pPr>
        <w:spacing w:line="276" w:lineRule="auto"/>
        <w:jc w:val="both"/>
        <w:rPr>
          <w:rFonts w:eastAsia="Times New Roman" w:cs="Times New Roman"/>
          <w:color w:val="000000"/>
          <w:sz w:val="22"/>
          <w:szCs w:val="22"/>
        </w:rPr>
      </w:pPr>
    </w:p>
    <w:p w14:paraId="328273B5" w14:textId="4658778C" w:rsidR="00442224" w:rsidRPr="00C66D3A" w:rsidRDefault="007D454C" w:rsidP="00C66D3A">
      <w:pPr>
        <w:pStyle w:val="Nagwek8"/>
        <w:numPr>
          <w:ilvl w:val="7"/>
          <w:numId w:val="14"/>
        </w:numPr>
        <w:spacing w:line="276" w:lineRule="auto"/>
        <w:ind w:left="284" w:hanging="284"/>
        <w:jc w:val="both"/>
        <w:rPr>
          <w:rFonts w:eastAsia="Times New Roman" w:cs="Times New Roman"/>
          <w:color w:val="000000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WYKAZ WYMAGANYCH DOKUMENTÓW I ZAŁĄCZNIKÓW</w:t>
      </w:r>
      <w:r w:rsidR="001D2DCE" w:rsidRPr="00C66D3A">
        <w:rPr>
          <w:rFonts w:cs="Times New Roman"/>
          <w:sz w:val="22"/>
          <w:szCs w:val="22"/>
        </w:rPr>
        <w:t xml:space="preserve"> SKŁADANYCH WRAZ </w:t>
      </w:r>
      <w:r w:rsidR="00C66D3A">
        <w:rPr>
          <w:rFonts w:cs="Times New Roman"/>
          <w:sz w:val="22"/>
          <w:szCs w:val="22"/>
        </w:rPr>
        <w:br/>
      </w:r>
      <w:r w:rsidR="001D2DCE" w:rsidRPr="00C66D3A">
        <w:rPr>
          <w:rFonts w:cs="Times New Roman"/>
          <w:sz w:val="22"/>
          <w:szCs w:val="22"/>
        </w:rPr>
        <w:t>Z OFERTĄ</w:t>
      </w:r>
    </w:p>
    <w:p w14:paraId="519DBE1F" w14:textId="77777777" w:rsidR="00DD630C" w:rsidRPr="00C66D3A" w:rsidRDefault="007D454C" w:rsidP="00C66D3A">
      <w:pPr>
        <w:pStyle w:val="Tekstpodstawowy"/>
        <w:numPr>
          <w:ilvl w:val="0"/>
          <w:numId w:val="23"/>
        </w:numPr>
        <w:spacing w:after="0" w:line="276" w:lineRule="auto"/>
        <w:ind w:left="284" w:firstLine="0"/>
        <w:jc w:val="both"/>
        <w:rPr>
          <w:rFonts w:cs="Times New Roman"/>
          <w:kern w:val="24"/>
          <w:sz w:val="22"/>
          <w:szCs w:val="22"/>
        </w:rPr>
      </w:pPr>
      <w:r w:rsidRPr="00C66D3A">
        <w:rPr>
          <w:rFonts w:cs="Times New Roman"/>
          <w:kern w:val="24"/>
          <w:sz w:val="22"/>
          <w:szCs w:val="22"/>
        </w:rPr>
        <w:t>Formularz ofertowy (załącznik numer 1)</w:t>
      </w:r>
      <w:r w:rsidR="004B2C5A" w:rsidRPr="00C66D3A">
        <w:rPr>
          <w:rFonts w:cs="Times New Roman"/>
          <w:kern w:val="24"/>
          <w:sz w:val="22"/>
          <w:szCs w:val="22"/>
        </w:rPr>
        <w:t>;</w:t>
      </w:r>
    </w:p>
    <w:p w14:paraId="543555D3" w14:textId="6D310E94" w:rsidR="00972549" w:rsidRPr="00C66D3A" w:rsidRDefault="006420A0" w:rsidP="00C66D3A">
      <w:pPr>
        <w:pStyle w:val="Tekstpodstawowy"/>
        <w:numPr>
          <w:ilvl w:val="0"/>
          <w:numId w:val="23"/>
        </w:numPr>
        <w:spacing w:after="0" w:line="276" w:lineRule="auto"/>
        <w:ind w:left="284" w:firstLine="0"/>
        <w:jc w:val="both"/>
        <w:rPr>
          <w:rFonts w:cs="Times New Roman"/>
          <w:kern w:val="24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K</w:t>
      </w:r>
      <w:r w:rsidR="0043618B" w:rsidRPr="00C66D3A">
        <w:rPr>
          <w:rFonts w:cs="Times New Roman"/>
          <w:sz w:val="22"/>
          <w:szCs w:val="22"/>
        </w:rPr>
        <w:t>opię</w:t>
      </w:r>
      <w:r w:rsidR="00245D67" w:rsidRPr="00C66D3A">
        <w:rPr>
          <w:rFonts w:cs="Times New Roman"/>
          <w:sz w:val="22"/>
          <w:szCs w:val="22"/>
        </w:rPr>
        <w:t xml:space="preserve"> aktualnej </w:t>
      </w:r>
      <w:r w:rsidR="0043618B" w:rsidRPr="00C66D3A">
        <w:rPr>
          <w:rFonts w:cs="Times New Roman"/>
          <w:sz w:val="22"/>
          <w:szCs w:val="22"/>
        </w:rPr>
        <w:t>polisy ubezpieczeniowej od odpowiedzialności cywilnej</w:t>
      </w:r>
      <w:bookmarkStart w:id="4" w:name="_Hlk180053633"/>
      <w:r w:rsidR="00A05544" w:rsidRPr="00C66D3A">
        <w:rPr>
          <w:rFonts w:cs="Times New Roman"/>
          <w:sz w:val="22"/>
          <w:szCs w:val="22"/>
        </w:rPr>
        <w:t xml:space="preserve"> </w:t>
      </w:r>
      <w:r w:rsidR="00245D67" w:rsidRPr="00C66D3A">
        <w:rPr>
          <w:rStyle w:val="FontStyle16"/>
          <w:w w:val="100"/>
          <w:sz w:val="22"/>
          <w:szCs w:val="22"/>
        </w:rPr>
        <w:t xml:space="preserve">w zakresie </w:t>
      </w:r>
      <w:r w:rsidR="00245D67" w:rsidRPr="00C66D3A">
        <w:rPr>
          <w:rFonts w:cs="Times New Roman"/>
          <w:sz w:val="22"/>
          <w:szCs w:val="22"/>
        </w:rPr>
        <w:t>obejmującym szkody będące następstwem udzielania świadczeń zdrowotnych albo niezgodnego z prawem zaniechania udzielania świadczeń zdrowotnych</w:t>
      </w:r>
      <w:r w:rsidR="009407F6" w:rsidRPr="00C66D3A">
        <w:rPr>
          <w:rFonts w:cs="Times New Roman"/>
          <w:sz w:val="22"/>
          <w:szCs w:val="22"/>
        </w:rPr>
        <w:t>, przy czym m</w:t>
      </w:r>
      <w:r w:rsidR="00B109CE" w:rsidRPr="00C66D3A">
        <w:rPr>
          <w:rFonts w:cs="Times New Roman"/>
          <w:sz w:val="22"/>
          <w:szCs w:val="22"/>
        </w:rPr>
        <w:t>inimalna suma gwarancyjna ubezpieczenia OC</w:t>
      </w:r>
      <w:r w:rsidR="000E3621" w:rsidRPr="00C66D3A">
        <w:rPr>
          <w:rFonts w:cs="Times New Roman"/>
          <w:sz w:val="22"/>
          <w:szCs w:val="22"/>
        </w:rPr>
        <w:t xml:space="preserve"> wyno</w:t>
      </w:r>
      <w:r w:rsidR="00780F93" w:rsidRPr="00C66D3A">
        <w:rPr>
          <w:rFonts w:cs="Times New Roman"/>
          <w:sz w:val="22"/>
          <w:szCs w:val="22"/>
        </w:rPr>
        <w:t>si</w:t>
      </w:r>
      <w:r w:rsidR="00B109CE" w:rsidRPr="00C66D3A">
        <w:rPr>
          <w:rFonts w:cs="Times New Roman"/>
          <w:sz w:val="22"/>
          <w:szCs w:val="22"/>
        </w:rPr>
        <w:t xml:space="preserve"> 30 000 euro w odniesieniu do jednego zdarzenia oraz 150 000 euro w odniesieniu do wszystkich zdarzeń</w:t>
      </w:r>
      <w:r w:rsidR="004B2C5A" w:rsidRPr="00C66D3A">
        <w:rPr>
          <w:rFonts w:cs="Times New Roman"/>
          <w:sz w:val="22"/>
          <w:szCs w:val="22"/>
        </w:rPr>
        <w:t>;</w:t>
      </w:r>
    </w:p>
    <w:bookmarkEnd w:id="4"/>
    <w:p w14:paraId="1D2A67E1" w14:textId="77777777" w:rsidR="00972549" w:rsidRPr="00C66D3A" w:rsidRDefault="007D454C" w:rsidP="00C66D3A">
      <w:pPr>
        <w:pStyle w:val="Tekstpodstawowy"/>
        <w:numPr>
          <w:ilvl w:val="0"/>
          <w:numId w:val="23"/>
        </w:numPr>
        <w:spacing w:after="0" w:line="276" w:lineRule="auto"/>
        <w:ind w:left="284" w:firstLine="0"/>
        <w:jc w:val="both"/>
        <w:rPr>
          <w:rFonts w:cs="Times New Roman"/>
          <w:kern w:val="24"/>
          <w:sz w:val="22"/>
          <w:szCs w:val="22"/>
        </w:rPr>
      </w:pPr>
      <w:r w:rsidRPr="00C66D3A">
        <w:rPr>
          <w:rFonts w:cs="Times New Roman"/>
          <w:color w:val="000000"/>
          <w:sz w:val="22"/>
          <w:szCs w:val="22"/>
        </w:rPr>
        <w:t>Pełnomocnictwa</w:t>
      </w:r>
      <w:r w:rsidR="00420093" w:rsidRPr="00C66D3A">
        <w:rPr>
          <w:rFonts w:cs="Times New Roman"/>
          <w:color w:val="000000"/>
          <w:sz w:val="22"/>
          <w:szCs w:val="22"/>
        </w:rPr>
        <w:t>.</w:t>
      </w:r>
      <w:r w:rsidRPr="00C66D3A">
        <w:rPr>
          <w:rFonts w:cs="Times New Roman"/>
          <w:color w:val="000000"/>
          <w:sz w:val="22"/>
          <w:szCs w:val="22"/>
        </w:rPr>
        <w:t xml:space="preserve"> dla osób podpisujących ofertę upoważniające je do podpisania oferty </w:t>
      </w:r>
      <w:r w:rsidRPr="00C66D3A">
        <w:rPr>
          <w:rFonts w:cs="Times New Roman"/>
          <w:color w:val="000000"/>
          <w:sz w:val="22"/>
          <w:szCs w:val="22"/>
        </w:rPr>
        <w:br/>
        <w:t xml:space="preserve">w imieniu </w:t>
      </w:r>
      <w:r w:rsidR="00AF728C" w:rsidRPr="00C66D3A">
        <w:rPr>
          <w:rFonts w:cs="Times New Roman"/>
          <w:color w:val="000000"/>
          <w:sz w:val="22"/>
          <w:szCs w:val="22"/>
        </w:rPr>
        <w:t>Wykonawcy</w:t>
      </w:r>
      <w:r w:rsidRPr="00C66D3A">
        <w:rPr>
          <w:rFonts w:cs="Times New Roman"/>
          <w:color w:val="000000"/>
          <w:sz w:val="22"/>
          <w:szCs w:val="22"/>
        </w:rPr>
        <w:t>, o ile uprawnienie to nie wynika z przepisów prawa lub innych dokumentów</w:t>
      </w:r>
      <w:r w:rsidR="004B2C5A" w:rsidRPr="00C66D3A">
        <w:rPr>
          <w:rFonts w:cs="Times New Roman"/>
          <w:color w:val="000000"/>
          <w:sz w:val="22"/>
          <w:szCs w:val="22"/>
        </w:rPr>
        <w:t>;</w:t>
      </w:r>
    </w:p>
    <w:p w14:paraId="7EDFEF9C" w14:textId="77777777" w:rsidR="001F7030" w:rsidRPr="00C66D3A" w:rsidRDefault="001D2DCE" w:rsidP="00C66D3A">
      <w:pPr>
        <w:pStyle w:val="Tekstpodstawowy"/>
        <w:numPr>
          <w:ilvl w:val="0"/>
          <w:numId w:val="23"/>
        </w:numPr>
        <w:spacing w:after="0" w:line="276" w:lineRule="auto"/>
        <w:ind w:left="284" w:firstLine="0"/>
        <w:jc w:val="both"/>
        <w:rPr>
          <w:rFonts w:cs="Times New Roman"/>
          <w:kern w:val="24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D</w:t>
      </w:r>
      <w:r w:rsidR="001F7030" w:rsidRPr="00C66D3A">
        <w:rPr>
          <w:rFonts w:cs="Times New Roman"/>
          <w:sz w:val="22"/>
          <w:szCs w:val="22"/>
        </w:rPr>
        <w:t>okument</w:t>
      </w:r>
      <w:r w:rsidRPr="00C66D3A">
        <w:rPr>
          <w:rFonts w:cs="Times New Roman"/>
          <w:sz w:val="22"/>
          <w:szCs w:val="22"/>
        </w:rPr>
        <w:t>y</w:t>
      </w:r>
      <w:r w:rsidR="001F7030" w:rsidRPr="00C66D3A">
        <w:rPr>
          <w:rFonts w:cs="Times New Roman"/>
          <w:sz w:val="22"/>
          <w:szCs w:val="22"/>
        </w:rPr>
        <w:t xml:space="preserve"> potwierdzając</w:t>
      </w:r>
      <w:r w:rsidRPr="00C66D3A">
        <w:rPr>
          <w:rFonts w:cs="Times New Roman"/>
          <w:sz w:val="22"/>
          <w:szCs w:val="22"/>
        </w:rPr>
        <w:t>e</w:t>
      </w:r>
      <w:r w:rsidR="001F7030" w:rsidRPr="00C66D3A">
        <w:rPr>
          <w:rFonts w:cs="Times New Roman"/>
          <w:sz w:val="22"/>
          <w:szCs w:val="22"/>
        </w:rPr>
        <w:t xml:space="preserve"> kwalifikacje osób realizujących świadczenia:</w:t>
      </w:r>
    </w:p>
    <w:p w14:paraId="6FF841CF" w14:textId="145EBA6E" w:rsidR="001D2DCE" w:rsidRPr="00C66D3A" w:rsidRDefault="009030A5" w:rsidP="00C66D3A">
      <w:pPr>
        <w:numPr>
          <w:ilvl w:val="0"/>
          <w:numId w:val="24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bCs/>
          <w:sz w:val="22"/>
          <w:szCs w:val="22"/>
        </w:rPr>
        <w:t>Świadectwo</w:t>
      </w:r>
      <w:r w:rsidR="00B27065" w:rsidRPr="00C66D3A">
        <w:rPr>
          <w:rFonts w:cs="Times New Roman"/>
          <w:b/>
          <w:bCs/>
          <w:sz w:val="22"/>
          <w:szCs w:val="22"/>
        </w:rPr>
        <w:t xml:space="preserve"> </w:t>
      </w:r>
      <w:r w:rsidR="001D2DCE" w:rsidRPr="00C66D3A">
        <w:rPr>
          <w:rFonts w:cs="Times New Roman"/>
          <w:sz w:val="22"/>
          <w:szCs w:val="22"/>
        </w:rPr>
        <w:t>polskiej szkoły pielęgniarskiej</w:t>
      </w:r>
      <w:r w:rsidR="001D2DCE" w:rsidRPr="00C66D3A">
        <w:rPr>
          <w:rFonts w:cs="Times New Roman"/>
          <w:b/>
          <w:bCs/>
          <w:sz w:val="22"/>
          <w:szCs w:val="22"/>
        </w:rPr>
        <w:t xml:space="preserve"> lub dyplomu licencjata pielęgniarstwa/ magistra pielęgniarstwa, </w:t>
      </w:r>
      <w:r w:rsidR="00B27065" w:rsidRPr="00C66D3A">
        <w:rPr>
          <w:rFonts w:cs="Times New Roman"/>
          <w:sz w:val="22"/>
          <w:szCs w:val="22"/>
        </w:rPr>
        <w:t>bądź uzyskane</w:t>
      </w:r>
      <w:r w:rsidR="001D2DCE" w:rsidRPr="00C66D3A">
        <w:rPr>
          <w:rFonts w:cs="Times New Roman"/>
          <w:sz w:val="22"/>
          <w:szCs w:val="22"/>
        </w:rPr>
        <w:t xml:space="preserve"> w innym państwie niż państwo członkowskie Unii Europejskiej świadectwo lub dyplom, pod warunkiem że dyplom lub świadectwo zostały uznane w Rzeczypospolitej Polskiej za równorzędne ze świadectwem ukończenia szkoły pielęgniarskiej lub dyplomem,</w:t>
      </w:r>
    </w:p>
    <w:p w14:paraId="22019212" w14:textId="21A0B3CA" w:rsidR="00972549" w:rsidRPr="00C66D3A" w:rsidRDefault="00B8044D" w:rsidP="00C66D3A">
      <w:pPr>
        <w:numPr>
          <w:ilvl w:val="0"/>
          <w:numId w:val="24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P</w:t>
      </w:r>
      <w:r w:rsidR="00442224" w:rsidRPr="00C66D3A">
        <w:rPr>
          <w:rFonts w:cs="Times New Roman"/>
          <w:sz w:val="22"/>
          <w:szCs w:val="22"/>
        </w:rPr>
        <w:t xml:space="preserve">rawo wykonywania zawodu </w:t>
      </w:r>
      <w:r w:rsidR="009030A5" w:rsidRPr="00C66D3A">
        <w:rPr>
          <w:rFonts w:cs="Times New Roman"/>
          <w:sz w:val="22"/>
          <w:szCs w:val="22"/>
        </w:rPr>
        <w:t>pielęgniarki</w:t>
      </w:r>
      <w:r w:rsidR="00442224" w:rsidRPr="00C66D3A">
        <w:rPr>
          <w:rFonts w:cs="Times New Roman"/>
          <w:sz w:val="22"/>
          <w:szCs w:val="22"/>
        </w:rPr>
        <w:t>, które nie uległo zawieszeniu oraz nie zostało ograniczone w zakresie wykonywania określonych czynności medycznych</w:t>
      </w:r>
      <w:r w:rsidR="00972549" w:rsidRPr="00C66D3A">
        <w:rPr>
          <w:rFonts w:cs="Times New Roman"/>
          <w:sz w:val="22"/>
          <w:szCs w:val="22"/>
        </w:rPr>
        <w:t>;</w:t>
      </w:r>
    </w:p>
    <w:p w14:paraId="314D775C" w14:textId="7699EA33" w:rsidR="00806C9D" w:rsidRPr="00C66D3A" w:rsidRDefault="00B8044D" w:rsidP="00C66D3A">
      <w:pPr>
        <w:numPr>
          <w:ilvl w:val="0"/>
          <w:numId w:val="24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</w:t>
      </w:r>
      <w:r w:rsidR="00806C9D" w:rsidRPr="00C66D3A">
        <w:rPr>
          <w:rFonts w:cs="Times New Roman"/>
          <w:sz w:val="22"/>
          <w:szCs w:val="22"/>
        </w:rPr>
        <w:t xml:space="preserve">świadczenie o posiadanym </w:t>
      </w:r>
      <w:r w:rsidR="00806C9D" w:rsidRPr="00C66D3A">
        <w:rPr>
          <w:rFonts w:cs="Times New Roman"/>
          <w:b/>
          <w:sz w:val="22"/>
          <w:szCs w:val="22"/>
        </w:rPr>
        <w:t>doświadczeniu zawodowym</w:t>
      </w:r>
      <w:r w:rsidR="00495DA2" w:rsidRPr="00C66D3A">
        <w:rPr>
          <w:rFonts w:cs="Times New Roman"/>
          <w:b/>
          <w:sz w:val="22"/>
          <w:szCs w:val="22"/>
        </w:rPr>
        <w:t xml:space="preserve"> i badania</w:t>
      </w:r>
      <w:r w:rsidR="00425044" w:rsidRPr="00C66D3A">
        <w:rPr>
          <w:rFonts w:cs="Times New Roman"/>
          <w:b/>
          <w:sz w:val="22"/>
          <w:szCs w:val="22"/>
        </w:rPr>
        <w:t xml:space="preserve">ch </w:t>
      </w:r>
      <w:r w:rsidR="00495DA2" w:rsidRPr="00C66D3A">
        <w:rPr>
          <w:rFonts w:cs="Times New Roman"/>
          <w:b/>
          <w:sz w:val="22"/>
          <w:szCs w:val="22"/>
        </w:rPr>
        <w:t>lekarski</w:t>
      </w:r>
      <w:r w:rsidR="00425044" w:rsidRPr="00C66D3A">
        <w:rPr>
          <w:rFonts w:cs="Times New Roman"/>
          <w:b/>
          <w:sz w:val="22"/>
          <w:szCs w:val="22"/>
        </w:rPr>
        <w:t>ch</w:t>
      </w:r>
      <w:r w:rsidR="00425044" w:rsidRPr="00C66D3A">
        <w:rPr>
          <w:rFonts w:cs="Times New Roman"/>
          <w:sz w:val="22"/>
          <w:szCs w:val="22"/>
        </w:rPr>
        <w:t xml:space="preserve"> </w:t>
      </w:r>
      <w:r w:rsidR="00806C9D" w:rsidRPr="00C66D3A">
        <w:rPr>
          <w:rFonts w:cs="Times New Roman"/>
          <w:b/>
          <w:sz w:val="22"/>
          <w:szCs w:val="22"/>
        </w:rPr>
        <w:t>- wg wzoru załącznik nr</w:t>
      </w:r>
      <w:r w:rsidR="00495DA2" w:rsidRPr="00C66D3A">
        <w:rPr>
          <w:rFonts w:cs="Times New Roman"/>
          <w:b/>
          <w:sz w:val="22"/>
          <w:szCs w:val="22"/>
        </w:rPr>
        <w:t xml:space="preserve"> 3</w:t>
      </w:r>
    </w:p>
    <w:p w14:paraId="1544FD4D" w14:textId="01A31917" w:rsidR="007D454C" w:rsidRPr="00C66D3A" w:rsidRDefault="007D454C" w:rsidP="00C66D3A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 w:firstLine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Dokumenty mogą być przedstawione </w:t>
      </w:r>
      <w:r w:rsidRPr="00C66D3A">
        <w:rPr>
          <w:rFonts w:cs="Times New Roman"/>
          <w:b/>
          <w:bCs/>
          <w:sz w:val="22"/>
          <w:szCs w:val="22"/>
        </w:rPr>
        <w:t>w formie oryginału lub kserokopii</w:t>
      </w:r>
      <w:r w:rsidRPr="00C66D3A">
        <w:rPr>
          <w:rFonts w:cs="Times New Roman"/>
          <w:sz w:val="22"/>
          <w:szCs w:val="22"/>
        </w:rPr>
        <w:t>, wówczas każda strona</w:t>
      </w:r>
      <w:r w:rsidR="00197343" w:rsidRPr="00C66D3A">
        <w:rPr>
          <w:rFonts w:cs="Times New Roman"/>
          <w:sz w:val="22"/>
          <w:szCs w:val="22"/>
        </w:rPr>
        <w:t xml:space="preserve"> </w:t>
      </w:r>
      <w:r w:rsidRPr="00C66D3A">
        <w:rPr>
          <w:rFonts w:cs="Times New Roman"/>
          <w:sz w:val="22"/>
          <w:szCs w:val="22"/>
        </w:rPr>
        <w:t xml:space="preserve">kserokopii powinna być poświadczona </w:t>
      </w:r>
      <w:r w:rsidRPr="00C66D3A">
        <w:rPr>
          <w:rFonts w:cs="Times New Roman"/>
          <w:b/>
          <w:sz w:val="22"/>
          <w:szCs w:val="22"/>
        </w:rPr>
        <w:t>za zgodność z oryginałem</w:t>
      </w:r>
      <w:r w:rsidRPr="00C66D3A">
        <w:rPr>
          <w:rFonts w:cs="Times New Roman"/>
          <w:sz w:val="22"/>
          <w:szCs w:val="22"/>
        </w:rPr>
        <w:t xml:space="preserve"> przez </w:t>
      </w:r>
      <w:r w:rsidR="00AF728C" w:rsidRPr="00C66D3A">
        <w:rPr>
          <w:rFonts w:cs="Times New Roman"/>
          <w:sz w:val="22"/>
          <w:szCs w:val="22"/>
        </w:rPr>
        <w:t>Wykonawcę</w:t>
      </w:r>
      <w:r w:rsidRPr="00C66D3A">
        <w:rPr>
          <w:rFonts w:cs="Times New Roman"/>
          <w:sz w:val="22"/>
          <w:szCs w:val="22"/>
        </w:rPr>
        <w:t xml:space="preserve">. W przypadku, gdy przedstawiona przez </w:t>
      </w:r>
      <w:r w:rsidR="00AF728C" w:rsidRPr="00C66D3A">
        <w:rPr>
          <w:rFonts w:cs="Times New Roman"/>
          <w:sz w:val="22"/>
          <w:szCs w:val="22"/>
        </w:rPr>
        <w:t xml:space="preserve">Wykonawcę </w:t>
      </w:r>
      <w:r w:rsidRPr="00C66D3A">
        <w:rPr>
          <w:rFonts w:cs="Times New Roman"/>
          <w:sz w:val="22"/>
          <w:szCs w:val="22"/>
        </w:rPr>
        <w:t>kserokopia dokumentu:</w:t>
      </w:r>
    </w:p>
    <w:p w14:paraId="12B63F8D" w14:textId="2ADF285F" w:rsidR="00972549" w:rsidRPr="00C66D3A" w:rsidRDefault="003C57E9" w:rsidP="00C66D3A">
      <w:pPr>
        <w:pStyle w:val="Tekstpodstawowy21"/>
        <w:spacing w:line="276" w:lineRule="auto"/>
        <w:ind w:left="426"/>
        <w:rPr>
          <w:rFonts w:cs="Times New Roman"/>
          <w:sz w:val="22"/>
          <w:szCs w:val="22"/>
          <w:shd w:val="clear" w:color="auto" w:fill="FFFFFF"/>
        </w:rPr>
      </w:pPr>
      <w:r w:rsidRPr="00C66D3A">
        <w:rPr>
          <w:rFonts w:cs="Times New Roman"/>
          <w:sz w:val="22"/>
          <w:szCs w:val="22"/>
        </w:rPr>
        <w:t>a)</w:t>
      </w:r>
      <w:r w:rsidR="0068060A" w:rsidRPr="00C66D3A">
        <w:rPr>
          <w:rFonts w:cs="Times New Roman"/>
          <w:sz w:val="22"/>
          <w:szCs w:val="22"/>
        </w:rPr>
        <w:t xml:space="preserve"> </w:t>
      </w:r>
      <w:r w:rsidR="007D454C" w:rsidRPr="00C66D3A">
        <w:rPr>
          <w:rFonts w:cs="Times New Roman"/>
          <w:sz w:val="22"/>
          <w:szCs w:val="22"/>
        </w:rPr>
        <w:t>jest nieczytelna zamawiający może żądać przedstawienia czytelnej kopii</w:t>
      </w:r>
      <w:r w:rsidR="00972549" w:rsidRPr="00C66D3A">
        <w:rPr>
          <w:rFonts w:cs="Times New Roman"/>
          <w:sz w:val="22"/>
          <w:szCs w:val="22"/>
        </w:rPr>
        <w:t>;</w:t>
      </w:r>
    </w:p>
    <w:p w14:paraId="74B0D01F" w14:textId="4E1C89BF" w:rsidR="007D454C" w:rsidRPr="00C66D3A" w:rsidRDefault="003C57E9" w:rsidP="00C66D3A">
      <w:pPr>
        <w:pStyle w:val="Tekstpodstawowy21"/>
        <w:spacing w:line="276" w:lineRule="auto"/>
        <w:ind w:left="426"/>
        <w:rPr>
          <w:rFonts w:cs="Times New Roman"/>
          <w:sz w:val="22"/>
          <w:szCs w:val="22"/>
          <w:shd w:val="clear" w:color="auto" w:fill="FFFFFF"/>
        </w:rPr>
      </w:pPr>
      <w:r w:rsidRPr="00C66D3A">
        <w:rPr>
          <w:rFonts w:cs="Times New Roman"/>
          <w:sz w:val="22"/>
          <w:szCs w:val="22"/>
          <w:shd w:val="clear" w:color="auto" w:fill="FFFFFF"/>
        </w:rPr>
        <w:t>b)</w:t>
      </w:r>
      <w:r w:rsidR="0068060A" w:rsidRPr="00C66D3A">
        <w:rPr>
          <w:rFonts w:cs="Times New Roman"/>
          <w:sz w:val="22"/>
          <w:szCs w:val="22"/>
          <w:shd w:val="clear" w:color="auto" w:fill="FFFFFF"/>
        </w:rPr>
        <w:t xml:space="preserve"> </w:t>
      </w:r>
      <w:r w:rsidR="007D454C" w:rsidRPr="00C66D3A">
        <w:rPr>
          <w:rFonts w:cs="Times New Roman"/>
          <w:sz w:val="22"/>
          <w:szCs w:val="22"/>
          <w:shd w:val="clear" w:color="auto" w:fill="FFFFFF"/>
        </w:rPr>
        <w:t>budzi wątpliwości, co do jej prawdziwości, zamawiający może żądać oryginału lub notarialnie poświadczonej kopii dokumentu.</w:t>
      </w:r>
    </w:p>
    <w:p w14:paraId="6D5A5936" w14:textId="0DAFAE55" w:rsidR="003C57E9" w:rsidRPr="00C66D3A" w:rsidRDefault="003C57E9" w:rsidP="00C66D3A">
      <w:pPr>
        <w:pStyle w:val="Tekstpodstawowy"/>
        <w:tabs>
          <w:tab w:val="left" w:pos="1005"/>
        </w:tabs>
        <w:spacing w:line="276" w:lineRule="auto"/>
        <w:ind w:left="284"/>
        <w:jc w:val="both"/>
        <w:rPr>
          <w:rFonts w:cs="Times New Roman"/>
          <w:b/>
          <w:sz w:val="22"/>
          <w:szCs w:val="22"/>
        </w:rPr>
      </w:pPr>
      <w:r w:rsidRPr="00C66D3A">
        <w:rPr>
          <w:rFonts w:cs="Times New Roman"/>
          <w:sz w:val="22"/>
          <w:szCs w:val="22"/>
          <w:shd w:val="clear" w:color="auto" w:fill="FFFFFF"/>
        </w:rPr>
        <w:t>6)</w:t>
      </w:r>
      <w:r w:rsidRPr="00C66D3A">
        <w:rPr>
          <w:rFonts w:cs="Times New Roman"/>
          <w:sz w:val="22"/>
          <w:szCs w:val="22"/>
        </w:rPr>
        <w:t xml:space="preserve"> W przypadku gdy Wykonawca nie przedstawi wszystkich wymaganych dokumentów </w:t>
      </w:r>
      <w:r w:rsidRPr="00C66D3A">
        <w:rPr>
          <w:rFonts w:cs="Times New Roman"/>
          <w:sz w:val="22"/>
          <w:szCs w:val="22"/>
        </w:rPr>
        <w:br/>
        <w:t>lub gdy oferta zawiera braki formalne, Komisja Konkursowa może wezwać Wykonawcę do uzupełnienia tych braków w wyznaczonym terminie pod rygorem odrzucenia oferty. Za dotrzymanie terminu uznaje się złożenie uzupełnienia w Kancelarii Szpitala w terminie wyznaczonym w wezwaniu.</w:t>
      </w:r>
    </w:p>
    <w:p w14:paraId="2A6D7F2C" w14:textId="3E1D5631" w:rsidR="003C57E9" w:rsidRPr="00C66D3A" w:rsidRDefault="003C57E9" w:rsidP="00C66D3A">
      <w:pPr>
        <w:pStyle w:val="Tekstpodstawowy21"/>
        <w:spacing w:line="276" w:lineRule="auto"/>
        <w:rPr>
          <w:rFonts w:cs="Times New Roman"/>
          <w:sz w:val="22"/>
          <w:szCs w:val="22"/>
          <w:shd w:val="clear" w:color="auto" w:fill="FFFFFF"/>
        </w:rPr>
      </w:pPr>
    </w:p>
    <w:p w14:paraId="676BC7C5" w14:textId="4336C408" w:rsidR="007D454C" w:rsidRPr="00C66D3A" w:rsidRDefault="007D454C" w:rsidP="00C66D3A">
      <w:pPr>
        <w:pStyle w:val="Nagwek8"/>
        <w:numPr>
          <w:ilvl w:val="7"/>
          <w:numId w:val="14"/>
        </w:numPr>
        <w:spacing w:line="276" w:lineRule="auto"/>
        <w:ind w:left="284" w:hanging="284"/>
        <w:jc w:val="both"/>
        <w:rPr>
          <w:rFonts w:eastAsia="Times New Roman" w:cs="Times New Roman"/>
          <w:color w:val="000000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WYMAGANIA DOTYCZĄCE </w:t>
      </w:r>
      <w:r w:rsidR="003457E0" w:rsidRPr="00C66D3A">
        <w:rPr>
          <w:rFonts w:cs="Times New Roman"/>
          <w:sz w:val="22"/>
          <w:szCs w:val="22"/>
        </w:rPr>
        <w:t xml:space="preserve">SPORZĄDZENIA I OZNAKOWANIA </w:t>
      </w:r>
      <w:r w:rsidRPr="00C66D3A">
        <w:rPr>
          <w:rFonts w:cs="Times New Roman"/>
          <w:sz w:val="22"/>
          <w:szCs w:val="22"/>
        </w:rPr>
        <w:t>OFERTY</w:t>
      </w:r>
    </w:p>
    <w:p w14:paraId="2CDBCC33" w14:textId="77777777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Oferta powinna być sporządzona w języku polskim</w:t>
      </w:r>
      <w:r w:rsidR="004B2C5A" w:rsidRPr="00C66D3A">
        <w:rPr>
          <w:rFonts w:cs="Times New Roman"/>
          <w:sz w:val="22"/>
          <w:szCs w:val="22"/>
        </w:rPr>
        <w:t>;</w:t>
      </w:r>
    </w:p>
    <w:p w14:paraId="07358F22" w14:textId="77777777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Oferta powinna zawierać wszystkie wymagane dokumenty, oświadczenia i załączniki, o których mowa w punkcie 5 materiałów informacyjnych</w:t>
      </w:r>
      <w:r w:rsidR="004B2C5A" w:rsidRPr="00C66D3A">
        <w:rPr>
          <w:rFonts w:cs="Times New Roman"/>
          <w:sz w:val="22"/>
          <w:szCs w:val="22"/>
        </w:rPr>
        <w:t>;</w:t>
      </w:r>
    </w:p>
    <w:p w14:paraId="76C21B13" w14:textId="22D0F5EE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Oferta powinna być podpisana przez osobę (osoby) uprawnione do składania oświadczeń woli </w:t>
      </w:r>
      <w:r w:rsidR="004B2C5A" w:rsidRP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 xml:space="preserve">w imieniu </w:t>
      </w:r>
      <w:r w:rsidR="00BC06C2" w:rsidRPr="00C66D3A">
        <w:rPr>
          <w:rFonts w:cs="Times New Roman"/>
          <w:sz w:val="22"/>
          <w:szCs w:val="22"/>
        </w:rPr>
        <w:t>Wykonawcy lub</w:t>
      </w:r>
      <w:r w:rsidRPr="00C66D3A">
        <w:rPr>
          <w:rFonts w:cs="Times New Roman"/>
          <w:sz w:val="22"/>
          <w:szCs w:val="22"/>
        </w:rPr>
        <w:t xml:space="preserve"> pełnomocników umocowanych do występowania w jego imieniu</w:t>
      </w:r>
      <w:r w:rsidR="004B2C5A" w:rsidRPr="00C66D3A">
        <w:rPr>
          <w:rFonts w:cs="Times New Roman"/>
          <w:sz w:val="22"/>
          <w:szCs w:val="22"/>
        </w:rPr>
        <w:t>;</w:t>
      </w:r>
    </w:p>
    <w:p w14:paraId="0F95B106" w14:textId="457778F0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Wszystkie wpisy lub poprawki powinny być dodatkowo parafowane przez tę samą osobę lub osoby posiadające pełnomocnictwo do reprezentowania </w:t>
      </w:r>
      <w:r w:rsidR="00AF728C" w:rsidRPr="00C66D3A">
        <w:rPr>
          <w:rFonts w:cs="Times New Roman"/>
          <w:sz w:val="22"/>
          <w:szCs w:val="22"/>
        </w:rPr>
        <w:t>Wykonawcy</w:t>
      </w:r>
      <w:r w:rsidR="004B2C5A" w:rsidRPr="00C66D3A">
        <w:rPr>
          <w:rFonts w:cs="Times New Roman"/>
          <w:sz w:val="22"/>
          <w:szCs w:val="22"/>
        </w:rPr>
        <w:t>;</w:t>
      </w:r>
    </w:p>
    <w:p w14:paraId="7CB4F63D" w14:textId="77777777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lastRenderedPageBreak/>
        <w:t>Oferta cenowa winna być sporządzona na druku lub jego kserokopii przygotowanym przez Zamawiającego stanowiącym załącznik nr 1 do niniejszych materiałów informacyjnych</w:t>
      </w:r>
      <w:r w:rsidR="004B2C5A" w:rsidRPr="00C66D3A">
        <w:rPr>
          <w:rFonts w:cs="Times New Roman"/>
          <w:sz w:val="22"/>
          <w:szCs w:val="22"/>
        </w:rPr>
        <w:t>;</w:t>
      </w:r>
    </w:p>
    <w:p w14:paraId="455771CE" w14:textId="77777777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Zamawiający zaleca przygotowanie oferty w oparciu o wzory dokumentów stanowiące załączniki </w:t>
      </w:r>
      <w:r w:rsidR="004B2C5A" w:rsidRP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 xml:space="preserve">do materiałów informacyjnych. Wszystkie pola i pozycje tych wzorów winny być wypełnione, </w:t>
      </w:r>
      <w:r w:rsidR="004B2C5A" w:rsidRP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>a w szczególności muszą zawierać wszystkie wymagane informacje i dane</w:t>
      </w:r>
      <w:r w:rsidR="004B2C5A" w:rsidRPr="00C66D3A">
        <w:rPr>
          <w:rFonts w:cs="Times New Roman"/>
          <w:sz w:val="22"/>
          <w:szCs w:val="22"/>
        </w:rPr>
        <w:t>;</w:t>
      </w:r>
    </w:p>
    <w:p w14:paraId="46B5B830" w14:textId="77777777" w:rsidR="00972549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Koszt sporządzenia oferty ponosi </w:t>
      </w:r>
      <w:r w:rsidR="00AF728C" w:rsidRPr="00C66D3A">
        <w:rPr>
          <w:rFonts w:cs="Times New Roman"/>
          <w:sz w:val="22"/>
          <w:szCs w:val="22"/>
        </w:rPr>
        <w:t>Wykonawca</w:t>
      </w:r>
      <w:r w:rsidR="004B2C5A" w:rsidRPr="00C66D3A">
        <w:rPr>
          <w:rFonts w:cs="Times New Roman"/>
          <w:sz w:val="22"/>
          <w:szCs w:val="22"/>
        </w:rPr>
        <w:t>;</w:t>
      </w:r>
    </w:p>
    <w:p w14:paraId="4467E6CC" w14:textId="77777777" w:rsidR="007D454C" w:rsidRPr="00C66D3A" w:rsidRDefault="007D454C" w:rsidP="00C66D3A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Opakowania i oznakowanie ofert:</w:t>
      </w:r>
    </w:p>
    <w:p w14:paraId="610E0663" w14:textId="77777777" w:rsidR="007D454C" w:rsidRPr="00C66D3A" w:rsidRDefault="007D454C" w:rsidP="00C66D3A">
      <w:pPr>
        <w:spacing w:line="276" w:lineRule="auto"/>
        <w:ind w:left="567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- oferta winna być składana w zamkniętej kopercie, w sposób gwarantujący zachowanie poufności </w:t>
      </w:r>
      <w:r w:rsidR="004B2C5A" w:rsidRP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>jej treści zabezpieczającej jej nienaruszalność do terminu otwarcia ofert.</w:t>
      </w:r>
    </w:p>
    <w:p w14:paraId="7217DB7A" w14:textId="77777777" w:rsidR="007D454C" w:rsidRPr="00C66D3A" w:rsidRDefault="007D454C" w:rsidP="00C66D3A">
      <w:pPr>
        <w:numPr>
          <w:ilvl w:val="0"/>
          <w:numId w:val="2"/>
        </w:numPr>
        <w:spacing w:line="276" w:lineRule="auto"/>
        <w:jc w:val="both"/>
        <w:rPr>
          <w:rFonts w:cs="Times New Roman"/>
          <w:b/>
          <w:sz w:val="22"/>
          <w:szCs w:val="22"/>
        </w:rPr>
      </w:pPr>
      <w:r w:rsidRPr="00C66D3A">
        <w:rPr>
          <w:rFonts w:cs="Times New Roman"/>
          <w:sz w:val="22"/>
          <w:szCs w:val="22"/>
        </w:rPr>
        <w:t>na opakowaniu należy umieścić nazwę i adres ZAMAWIAJĄCEGO:</w:t>
      </w:r>
    </w:p>
    <w:p w14:paraId="317DF715" w14:textId="77777777" w:rsidR="007D454C" w:rsidRPr="00C66D3A" w:rsidRDefault="007D454C" w:rsidP="00C66D3A">
      <w:pPr>
        <w:spacing w:line="276" w:lineRule="auto"/>
        <w:jc w:val="both"/>
        <w:rPr>
          <w:rFonts w:cs="Times New Roman"/>
          <w:b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Szpital Neuropsychiatryczny im. Prof. M</w:t>
      </w:r>
      <w:r w:rsidR="00ED3E07" w:rsidRPr="00C66D3A">
        <w:rPr>
          <w:rFonts w:cs="Times New Roman"/>
          <w:b/>
          <w:sz w:val="22"/>
          <w:szCs w:val="22"/>
        </w:rPr>
        <w:t>ieczysława</w:t>
      </w:r>
      <w:r w:rsidRPr="00C66D3A">
        <w:rPr>
          <w:rFonts w:cs="Times New Roman"/>
          <w:b/>
          <w:sz w:val="22"/>
          <w:szCs w:val="22"/>
        </w:rPr>
        <w:t xml:space="preserve"> Kaczyńskiego</w:t>
      </w:r>
    </w:p>
    <w:p w14:paraId="487CAA35" w14:textId="77777777" w:rsidR="007D454C" w:rsidRPr="00C66D3A" w:rsidRDefault="007D454C" w:rsidP="00C66D3A">
      <w:pPr>
        <w:spacing w:line="276" w:lineRule="auto"/>
        <w:jc w:val="both"/>
        <w:rPr>
          <w:rFonts w:cs="Times New Roman"/>
          <w:b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Samodzielny Publiczny Zakład Opieki Zdrowotnej</w:t>
      </w:r>
    </w:p>
    <w:p w14:paraId="719A9B54" w14:textId="77777777" w:rsidR="007D454C" w:rsidRPr="00C66D3A" w:rsidRDefault="007D454C" w:rsidP="00C66D3A">
      <w:pPr>
        <w:spacing w:line="276" w:lineRule="auto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w Lublinie ul. Abramowicka 2</w:t>
      </w:r>
    </w:p>
    <w:p w14:paraId="5345CAD1" w14:textId="77777777" w:rsidR="007D454C" w:rsidRPr="00C66D3A" w:rsidRDefault="007D454C" w:rsidP="00C66D3A">
      <w:pPr>
        <w:pStyle w:val="Tekstpodstawowy"/>
        <w:spacing w:after="0" w:line="276" w:lineRule="auto"/>
        <w:jc w:val="both"/>
        <w:rPr>
          <w:rFonts w:eastAsia="Times New Roman" w:cs="Times New Roman"/>
          <w:sz w:val="22"/>
          <w:szCs w:val="22"/>
          <w:lang w:bidi="ar-SA"/>
        </w:rPr>
      </w:pPr>
      <w:r w:rsidRPr="00C66D3A">
        <w:rPr>
          <w:rFonts w:cs="Times New Roman"/>
          <w:sz w:val="22"/>
          <w:szCs w:val="22"/>
        </w:rPr>
        <w:t>z dopiskiem:</w:t>
      </w:r>
    </w:p>
    <w:p w14:paraId="3782A3F2" w14:textId="7A8C7CBF" w:rsidR="007D454C" w:rsidRPr="00C66D3A" w:rsidRDefault="007D454C" w:rsidP="00C66D3A">
      <w:pPr>
        <w:autoSpaceDE w:val="0"/>
        <w:spacing w:line="276" w:lineRule="auto"/>
        <w:jc w:val="both"/>
        <w:rPr>
          <w:rFonts w:cs="Times New Roman"/>
          <w:b/>
          <w:bCs/>
          <w:i/>
          <w:iCs/>
          <w:sz w:val="22"/>
          <w:szCs w:val="22"/>
        </w:rPr>
      </w:pPr>
      <w:r w:rsidRPr="00C66D3A">
        <w:rPr>
          <w:rFonts w:eastAsia="Times New Roman" w:cs="Times New Roman"/>
          <w:b/>
          <w:bCs/>
          <w:i/>
          <w:iCs/>
          <w:sz w:val="22"/>
          <w:szCs w:val="22"/>
          <w:lang w:bidi="ar-SA"/>
        </w:rPr>
        <w:t>„Oferta –</w:t>
      </w:r>
      <w:r w:rsidR="00C34E28" w:rsidRPr="00C66D3A">
        <w:rPr>
          <w:rFonts w:eastAsia="Times New Roman" w:cs="Times New Roman"/>
          <w:b/>
          <w:bCs/>
          <w:i/>
          <w:iCs/>
          <w:sz w:val="22"/>
          <w:szCs w:val="22"/>
          <w:lang w:bidi="ar-SA"/>
        </w:rPr>
        <w:t>opieka pielęgniarska</w:t>
      </w:r>
      <w:r w:rsidR="007872A4" w:rsidRPr="00C66D3A">
        <w:rPr>
          <w:rFonts w:eastAsia="Times New Roman" w:cs="Times New Roman"/>
          <w:b/>
          <w:bCs/>
          <w:i/>
          <w:iCs/>
          <w:sz w:val="22"/>
          <w:szCs w:val="22"/>
          <w:lang w:bidi="ar-SA"/>
        </w:rPr>
        <w:t xml:space="preserve">- </w:t>
      </w:r>
      <w:r w:rsidR="007872A4" w:rsidRPr="00C66D3A">
        <w:rPr>
          <w:rFonts w:eastAsia="Times New Roman" w:cs="Times New Roman"/>
          <w:b/>
          <w:bCs/>
          <w:i/>
          <w:iCs/>
          <w:color w:val="FF0000"/>
          <w:sz w:val="22"/>
          <w:szCs w:val="22"/>
          <w:lang w:bidi="ar-SA"/>
        </w:rPr>
        <w:t xml:space="preserve">CZĘŚĆ </w:t>
      </w:r>
      <w:r w:rsidR="00473864">
        <w:rPr>
          <w:rFonts w:eastAsia="Times New Roman" w:cs="Times New Roman"/>
          <w:b/>
          <w:bCs/>
          <w:i/>
          <w:iCs/>
          <w:color w:val="FF0000"/>
          <w:sz w:val="22"/>
          <w:szCs w:val="22"/>
          <w:lang w:bidi="ar-SA"/>
        </w:rPr>
        <w:t>2</w:t>
      </w:r>
      <w:r w:rsidRPr="00C66D3A">
        <w:rPr>
          <w:rFonts w:eastAsia="Times New Roman" w:cs="Times New Roman"/>
          <w:b/>
          <w:bCs/>
          <w:i/>
          <w:iCs/>
          <w:sz w:val="22"/>
          <w:szCs w:val="22"/>
          <w:lang w:bidi="ar-SA"/>
        </w:rPr>
        <w:t>”</w:t>
      </w:r>
    </w:p>
    <w:p w14:paraId="29D84399" w14:textId="77777777" w:rsidR="00D952EC" w:rsidRPr="00C66D3A" w:rsidRDefault="00D952EC" w:rsidP="00C66D3A">
      <w:pPr>
        <w:spacing w:line="276" w:lineRule="auto"/>
        <w:jc w:val="both"/>
        <w:rPr>
          <w:rFonts w:cs="Times New Roman"/>
          <w:b/>
          <w:sz w:val="22"/>
          <w:szCs w:val="22"/>
        </w:rPr>
      </w:pPr>
    </w:p>
    <w:p w14:paraId="68A5FF66" w14:textId="2AB063DA" w:rsidR="007D454C" w:rsidRPr="00C66D3A" w:rsidRDefault="007D454C" w:rsidP="00C66D3A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cs="Times New Roman"/>
          <w:b/>
          <w:sz w:val="22"/>
          <w:szCs w:val="22"/>
        </w:rPr>
      </w:pPr>
      <w:r w:rsidRPr="00C66D3A">
        <w:rPr>
          <w:rStyle w:val="FontStyle17"/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OPIS WARUNKÓW UDZIAŁU W KONKURSIE </w:t>
      </w:r>
      <w:r w:rsidRPr="00C66D3A">
        <w:rPr>
          <w:rFonts w:cs="Times New Roman"/>
          <w:b/>
          <w:sz w:val="22"/>
          <w:szCs w:val="22"/>
        </w:rPr>
        <w:t>(WYMAGANIA STAWIANE</w:t>
      </w:r>
      <w:r w:rsidR="00753922" w:rsidRPr="00C66D3A">
        <w:rPr>
          <w:rFonts w:cs="Times New Roman"/>
          <w:b/>
          <w:sz w:val="22"/>
          <w:szCs w:val="22"/>
        </w:rPr>
        <w:t xml:space="preserve"> </w:t>
      </w:r>
      <w:r w:rsidR="00442224" w:rsidRPr="00C66D3A">
        <w:rPr>
          <w:rFonts w:cs="Times New Roman"/>
          <w:b/>
          <w:sz w:val="22"/>
          <w:szCs w:val="22"/>
        </w:rPr>
        <w:t>WYKONAWCOM</w:t>
      </w:r>
      <w:r w:rsidRPr="00C66D3A">
        <w:rPr>
          <w:rFonts w:cs="Times New Roman"/>
          <w:b/>
          <w:sz w:val="22"/>
          <w:szCs w:val="22"/>
        </w:rPr>
        <w:t>)</w:t>
      </w:r>
    </w:p>
    <w:p w14:paraId="4343DC72" w14:textId="77777777" w:rsidR="006D2F37" w:rsidRPr="00C66D3A" w:rsidRDefault="007D454C" w:rsidP="00C66D3A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567" w:hanging="283"/>
        <w:jc w:val="both"/>
        <w:rPr>
          <w:rStyle w:val="FontStyle16"/>
          <w:w w:val="100"/>
          <w:sz w:val="22"/>
          <w:szCs w:val="22"/>
        </w:rPr>
      </w:pPr>
      <w:r w:rsidRPr="00C66D3A">
        <w:rPr>
          <w:rStyle w:val="FontStyle16"/>
          <w:w w:val="100"/>
          <w:sz w:val="22"/>
          <w:szCs w:val="22"/>
        </w:rPr>
        <w:t xml:space="preserve">W postępowaniu konkursowym mogą wziąć udział </w:t>
      </w:r>
      <w:r w:rsidR="00AF728C" w:rsidRPr="00C66D3A">
        <w:rPr>
          <w:rStyle w:val="FontStyle16"/>
          <w:w w:val="100"/>
          <w:sz w:val="22"/>
          <w:szCs w:val="22"/>
        </w:rPr>
        <w:t>Wykonawcy</w:t>
      </w:r>
      <w:r w:rsidRPr="00C66D3A">
        <w:rPr>
          <w:rStyle w:val="FontStyle16"/>
          <w:w w:val="100"/>
          <w:sz w:val="22"/>
          <w:szCs w:val="22"/>
        </w:rPr>
        <w:t>, którzy:</w:t>
      </w:r>
    </w:p>
    <w:p w14:paraId="1D6CECF0" w14:textId="77777777" w:rsidR="006D2F37" w:rsidRPr="00C66D3A" w:rsidRDefault="006D2F37" w:rsidP="00C66D3A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jc w:val="both"/>
        <w:rPr>
          <w:rFonts w:eastAsia="Arial" w:cs="Times New Roman"/>
          <w:color w:val="000000"/>
          <w:spacing w:val="-2"/>
          <w:sz w:val="22"/>
          <w:szCs w:val="22"/>
          <w:lang w:eastAsia="pl-PL" w:bidi="pl-PL"/>
        </w:rPr>
      </w:pPr>
      <w:r w:rsidRPr="00C66D3A">
        <w:rPr>
          <w:rStyle w:val="FontStyle16"/>
          <w:w w:val="100"/>
          <w:sz w:val="22"/>
          <w:szCs w:val="22"/>
        </w:rPr>
        <w:t xml:space="preserve">posiadają </w:t>
      </w:r>
      <w:r w:rsidRPr="00C66D3A">
        <w:rPr>
          <w:rFonts w:cs="Times New Roman"/>
          <w:sz w:val="22"/>
          <w:szCs w:val="22"/>
        </w:rPr>
        <w:t>prawo wykonywania zawodu pielęgniarki, które nie uległo zawieszeniu oraz nie zostało ograniczone w zakresie wykonywania określonych czynności medycznych;</w:t>
      </w:r>
    </w:p>
    <w:p w14:paraId="52292451" w14:textId="77777777" w:rsidR="00B85BF1" w:rsidRPr="00C66D3A" w:rsidRDefault="009C6DB2" w:rsidP="00C66D3A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jc w:val="both"/>
        <w:rPr>
          <w:rFonts w:eastAsia="Arial" w:cs="Times New Roman"/>
          <w:color w:val="000000"/>
          <w:spacing w:val="-2"/>
          <w:sz w:val="22"/>
          <w:szCs w:val="22"/>
          <w:lang w:eastAsia="pl-PL" w:bidi="pl-PL"/>
        </w:rPr>
      </w:pPr>
      <w:r w:rsidRPr="00C66D3A">
        <w:rPr>
          <w:rFonts w:cs="Times New Roman"/>
          <w:sz w:val="22"/>
          <w:szCs w:val="22"/>
        </w:rPr>
        <w:t xml:space="preserve">posiadają aktualne badania lekarskie dopuszczające do pracy na stanowisku pielęgniarki (w tym orzeczenie do celów </w:t>
      </w:r>
      <w:proofErr w:type="spellStart"/>
      <w:r w:rsidRPr="00C66D3A">
        <w:rPr>
          <w:rFonts w:cs="Times New Roman"/>
          <w:sz w:val="22"/>
          <w:szCs w:val="22"/>
        </w:rPr>
        <w:t>s</w:t>
      </w:r>
      <w:r w:rsidR="00384A8D" w:rsidRPr="00C66D3A">
        <w:rPr>
          <w:rFonts w:cs="Times New Roman"/>
          <w:sz w:val="22"/>
          <w:szCs w:val="22"/>
        </w:rPr>
        <w:t>anitarno</w:t>
      </w:r>
      <w:proofErr w:type="spellEnd"/>
      <w:r w:rsidR="00384A8D" w:rsidRPr="00C66D3A">
        <w:rPr>
          <w:rFonts w:cs="Times New Roman"/>
          <w:sz w:val="22"/>
          <w:szCs w:val="22"/>
        </w:rPr>
        <w:t xml:space="preserve"> – epidemiologicznych</w:t>
      </w:r>
      <w:r w:rsidRPr="00C66D3A">
        <w:rPr>
          <w:rFonts w:cs="Times New Roman"/>
          <w:sz w:val="22"/>
          <w:szCs w:val="22"/>
        </w:rPr>
        <w:t>)</w:t>
      </w:r>
      <w:r w:rsidR="00384A8D" w:rsidRPr="00C66D3A">
        <w:rPr>
          <w:rFonts w:cs="Times New Roman"/>
          <w:sz w:val="22"/>
          <w:szCs w:val="22"/>
        </w:rPr>
        <w:t xml:space="preserve"> </w:t>
      </w:r>
    </w:p>
    <w:p w14:paraId="54BCBCA2" w14:textId="77777777" w:rsidR="00780F93" w:rsidRPr="00C66D3A" w:rsidRDefault="007D454C" w:rsidP="00C66D3A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jc w:val="both"/>
        <w:rPr>
          <w:rStyle w:val="FontStyle16"/>
          <w:w w:val="100"/>
          <w:sz w:val="22"/>
          <w:szCs w:val="22"/>
        </w:rPr>
      </w:pPr>
      <w:r w:rsidRPr="00C66D3A">
        <w:rPr>
          <w:rStyle w:val="FontStyle16"/>
          <w:w w:val="100"/>
          <w:sz w:val="22"/>
          <w:szCs w:val="22"/>
        </w:rPr>
        <w:t>znajdują się w sytuacji ekonomicznej i finansowej zapewniającej wykonanie zamówienia</w:t>
      </w:r>
      <w:r w:rsidR="004B2C5A" w:rsidRPr="00C66D3A">
        <w:rPr>
          <w:rStyle w:val="FontStyle16"/>
          <w:rFonts w:eastAsia="Lucida Sans Unicode"/>
          <w:w w:val="100"/>
          <w:sz w:val="22"/>
          <w:szCs w:val="22"/>
        </w:rPr>
        <w:t>;</w:t>
      </w:r>
    </w:p>
    <w:p w14:paraId="35D686E7" w14:textId="4AEF04D5" w:rsidR="00780F93" w:rsidRPr="00C66D3A" w:rsidRDefault="007D454C" w:rsidP="00C66D3A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jc w:val="both"/>
        <w:rPr>
          <w:rFonts w:eastAsia="Arial" w:cs="Times New Roman"/>
          <w:color w:val="000000"/>
          <w:spacing w:val="-2"/>
          <w:sz w:val="22"/>
          <w:szCs w:val="22"/>
          <w:lang w:eastAsia="pl-PL" w:bidi="pl-PL"/>
        </w:rPr>
      </w:pPr>
      <w:r w:rsidRPr="00C66D3A">
        <w:rPr>
          <w:rStyle w:val="FontStyle16"/>
          <w:w w:val="100"/>
          <w:sz w:val="22"/>
          <w:szCs w:val="22"/>
        </w:rPr>
        <w:t>są ubezpieczeni od odpowiedzialności cywilnej</w:t>
      </w:r>
      <w:r w:rsidR="007872A4" w:rsidRPr="00C66D3A">
        <w:rPr>
          <w:rStyle w:val="FontStyle16"/>
          <w:w w:val="100"/>
          <w:sz w:val="22"/>
          <w:szCs w:val="22"/>
        </w:rPr>
        <w:t xml:space="preserve"> w zakresie </w:t>
      </w:r>
      <w:r w:rsidR="007872A4" w:rsidRPr="00C66D3A">
        <w:rPr>
          <w:rFonts w:cs="Times New Roman"/>
          <w:sz w:val="22"/>
          <w:szCs w:val="22"/>
        </w:rPr>
        <w:t>obejmującym szkody będące następstwem udzielania świadczeń zdrowotnych albo niezgodnego z prawem zaniechania udzielania świadczeń zdrowotnych</w:t>
      </w:r>
      <w:r w:rsidR="00780F93" w:rsidRPr="00C66D3A">
        <w:rPr>
          <w:rFonts w:cs="Times New Roman"/>
          <w:sz w:val="22"/>
          <w:szCs w:val="22"/>
        </w:rPr>
        <w:t xml:space="preserve">, przy czym </w:t>
      </w:r>
      <w:r w:rsidR="00780F93" w:rsidRPr="00C66D3A">
        <w:rPr>
          <w:rFonts w:cs="Times New Roman"/>
          <w:b/>
          <w:bCs/>
          <w:sz w:val="22"/>
          <w:szCs w:val="22"/>
        </w:rPr>
        <w:t xml:space="preserve">minimalna suma gwarancyjna ubezpieczenia OC wynosi 30 000 euro </w:t>
      </w:r>
      <w:r w:rsidR="00C66D3A">
        <w:rPr>
          <w:rFonts w:cs="Times New Roman"/>
          <w:b/>
          <w:bCs/>
          <w:sz w:val="22"/>
          <w:szCs w:val="22"/>
        </w:rPr>
        <w:br/>
      </w:r>
      <w:r w:rsidR="00780F93" w:rsidRPr="00C66D3A">
        <w:rPr>
          <w:rFonts w:cs="Times New Roman"/>
          <w:b/>
          <w:bCs/>
          <w:sz w:val="22"/>
          <w:szCs w:val="22"/>
        </w:rPr>
        <w:t>w odniesieniu do jednego zdarzenia oraz 150 000 euro w odniesieniu do wszystkich zdarzeń;</w:t>
      </w:r>
    </w:p>
    <w:p w14:paraId="2F53E0B8" w14:textId="2352AD7E" w:rsidR="007D454C" w:rsidRPr="00C66D3A" w:rsidRDefault="005567F5" w:rsidP="00C66D3A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jc w:val="both"/>
        <w:rPr>
          <w:rFonts w:eastAsia="Arial" w:cs="Times New Roman"/>
          <w:color w:val="000000"/>
          <w:spacing w:val="-2"/>
          <w:sz w:val="22"/>
          <w:szCs w:val="22"/>
          <w:lang w:eastAsia="pl-PL" w:bidi="pl-PL"/>
        </w:rPr>
      </w:pPr>
      <w:r w:rsidRPr="00C66D3A">
        <w:rPr>
          <w:rFonts w:eastAsia="Times New Roman" w:cs="Times New Roman"/>
          <w:sz w:val="22"/>
          <w:szCs w:val="22"/>
          <w:lang w:bidi="ar-SA"/>
        </w:rPr>
        <w:t xml:space="preserve">posiadają </w:t>
      </w:r>
      <w:r w:rsidR="00DD2C3D" w:rsidRPr="00C66D3A">
        <w:rPr>
          <w:rFonts w:eastAsia="Times New Roman" w:cs="Times New Roman"/>
          <w:sz w:val="22"/>
          <w:szCs w:val="22"/>
          <w:lang w:bidi="ar-SA"/>
        </w:rPr>
        <w:t>w</w:t>
      </w:r>
      <w:r w:rsidR="00B85BF1" w:rsidRPr="00C66D3A">
        <w:rPr>
          <w:rFonts w:eastAsia="Times New Roman" w:cs="Times New Roman"/>
          <w:sz w:val="22"/>
          <w:szCs w:val="22"/>
          <w:lang w:bidi="ar-SA"/>
        </w:rPr>
        <w:t>ymagane wykształcenie</w:t>
      </w:r>
      <w:r w:rsidR="00DD2C3D" w:rsidRPr="00C66D3A">
        <w:rPr>
          <w:rFonts w:eastAsia="Times New Roman" w:cs="Times New Roman"/>
          <w:sz w:val="22"/>
          <w:szCs w:val="22"/>
          <w:lang w:bidi="ar-SA"/>
        </w:rPr>
        <w:t xml:space="preserve">, </w:t>
      </w:r>
      <w:r w:rsidR="00B85BF1" w:rsidRPr="00C66D3A">
        <w:rPr>
          <w:rFonts w:eastAsia="Times New Roman" w:cs="Times New Roman"/>
          <w:sz w:val="22"/>
          <w:szCs w:val="22"/>
          <w:lang w:bidi="ar-SA"/>
        </w:rPr>
        <w:t>doświadczenie zawodowe</w:t>
      </w:r>
      <w:r w:rsidR="00DD2C3D" w:rsidRPr="00C66D3A">
        <w:rPr>
          <w:rFonts w:eastAsia="Times New Roman" w:cs="Times New Roman"/>
          <w:sz w:val="22"/>
          <w:szCs w:val="22"/>
          <w:lang w:bidi="ar-SA"/>
        </w:rPr>
        <w:t xml:space="preserve"> i </w:t>
      </w:r>
      <w:r w:rsidR="00B85BF1" w:rsidRPr="00C66D3A">
        <w:rPr>
          <w:rFonts w:eastAsia="Times New Roman" w:cs="Times New Roman"/>
          <w:sz w:val="22"/>
          <w:szCs w:val="22"/>
          <w:lang w:bidi="ar-SA"/>
        </w:rPr>
        <w:t>kwalifikacje</w:t>
      </w:r>
      <w:r w:rsidR="00DD2C3D" w:rsidRPr="00C66D3A">
        <w:rPr>
          <w:rFonts w:eastAsia="Times New Roman" w:cs="Times New Roman"/>
          <w:sz w:val="22"/>
          <w:szCs w:val="22"/>
          <w:lang w:bidi="ar-SA"/>
        </w:rPr>
        <w:t xml:space="preserve">, o których mowa w pkt 2 </w:t>
      </w:r>
      <w:proofErr w:type="spellStart"/>
      <w:r w:rsidR="00DD2C3D" w:rsidRPr="00C66D3A">
        <w:rPr>
          <w:rFonts w:eastAsia="Times New Roman" w:cs="Times New Roman"/>
          <w:sz w:val="22"/>
          <w:szCs w:val="22"/>
          <w:lang w:bidi="ar-SA"/>
        </w:rPr>
        <w:t>ppkt</w:t>
      </w:r>
      <w:proofErr w:type="spellEnd"/>
      <w:r w:rsidR="00DD2C3D" w:rsidRPr="00C66D3A">
        <w:rPr>
          <w:rFonts w:eastAsia="Times New Roman" w:cs="Times New Roman"/>
          <w:sz w:val="22"/>
          <w:szCs w:val="22"/>
          <w:lang w:bidi="ar-SA"/>
        </w:rPr>
        <w:t xml:space="preserve"> 10).</w:t>
      </w:r>
    </w:p>
    <w:p w14:paraId="2CCBB640" w14:textId="0B6E9102" w:rsidR="00972549" w:rsidRPr="00C66D3A" w:rsidRDefault="00AF728C" w:rsidP="00C66D3A">
      <w:pPr>
        <w:numPr>
          <w:ilvl w:val="0"/>
          <w:numId w:val="27"/>
        </w:numPr>
        <w:spacing w:line="276" w:lineRule="auto"/>
        <w:ind w:left="567" w:hanging="283"/>
        <w:jc w:val="both"/>
        <w:rPr>
          <w:rStyle w:val="FontStyle16"/>
          <w:w w:val="100"/>
          <w:sz w:val="22"/>
          <w:szCs w:val="22"/>
        </w:rPr>
      </w:pPr>
      <w:r w:rsidRPr="00C66D3A">
        <w:rPr>
          <w:rStyle w:val="FontStyle16"/>
          <w:w w:val="100"/>
          <w:sz w:val="22"/>
          <w:szCs w:val="22"/>
        </w:rPr>
        <w:t xml:space="preserve">Wykonawca </w:t>
      </w:r>
      <w:r w:rsidR="007D454C" w:rsidRPr="00C66D3A">
        <w:rPr>
          <w:rStyle w:val="FontStyle16"/>
          <w:w w:val="100"/>
          <w:sz w:val="22"/>
          <w:szCs w:val="22"/>
        </w:rPr>
        <w:t>zobowiązany jest znać i przestrzegać obowiązujące ustawodawstwo w zakresie ochrony zdrowia oraz poznać obowiązujące w Szpitalu Neuropsychiatrycznym im. Prof. M</w:t>
      </w:r>
      <w:r w:rsidR="005536C1" w:rsidRPr="00C66D3A">
        <w:rPr>
          <w:rStyle w:val="FontStyle16"/>
          <w:w w:val="100"/>
          <w:sz w:val="22"/>
          <w:szCs w:val="22"/>
        </w:rPr>
        <w:t>ieczysława</w:t>
      </w:r>
      <w:r w:rsidR="007D454C" w:rsidRPr="00C66D3A">
        <w:rPr>
          <w:rStyle w:val="FontStyle16"/>
          <w:w w:val="100"/>
          <w:sz w:val="22"/>
          <w:szCs w:val="22"/>
        </w:rPr>
        <w:t xml:space="preserve"> Kaczyńskiego SPZOZ w Lublinie wewnętrzne instrukcje, regulaminy, zarządzenia i in</w:t>
      </w:r>
      <w:r w:rsidR="002B11C6" w:rsidRPr="00C66D3A">
        <w:rPr>
          <w:rStyle w:val="FontStyle16"/>
          <w:w w:val="100"/>
          <w:sz w:val="22"/>
          <w:szCs w:val="22"/>
        </w:rPr>
        <w:t>ne,</w:t>
      </w:r>
      <w:r w:rsidR="007D454C" w:rsidRPr="00C66D3A">
        <w:rPr>
          <w:rStyle w:val="FontStyle16"/>
          <w:w w:val="100"/>
          <w:sz w:val="22"/>
          <w:szCs w:val="22"/>
        </w:rPr>
        <w:t xml:space="preserve"> </w:t>
      </w:r>
      <w:r w:rsidR="00384A8D" w:rsidRPr="00C66D3A">
        <w:rPr>
          <w:rStyle w:val="FontStyle16"/>
          <w:w w:val="100"/>
          <w:sz w:val="22"/>
          <w:szCs w:val="22"/>
        </w:rPr>
        <w:br/>
      </w:r>
      <w:r w:rsidR="007D454C" w:rsidRPr="00C66D3A">
        <w:rPr>
          <w:rStyle w:val="FontStyle16"/>
          <w:w w:val="100"/>
          <w:sz w:val="22"/>
          <w:szCs w:val="22"/>
        </w:rPr>
        <w:t>a w szczególności</w:t>
      </w:r>
      <w:r w:rsidR="005D0EA4" w:rsidRPr="00C66D3A">
        <w:rPr>
          <w:rStyle w:val="FontStyle16"/>
          <w:w w:val="100"/>
          <w:sz w:val="22"/>
          <w:szCs w:val="22"/>
        </w:rPr>
        <w:t xml:space="preserve"> akty prawne wyszczególnione w </w:t>
      </w:r>
      <w:r w:rsidR="00AF73CD" w:rsidRPr="00C66D3A">
        <w:rPr>
          <w:rStyle w:val="FontStyle16"/>
          <w:w w:val="100"/>
          <w:sz w:val="22"/>
          <w:szCs w:val="22"/>
        </w:rPr>
        <w:t xml:space="preserve">pkt </w:t>
      </w:r>
      <w:r w:rsidR="005D0EA4" w:rsidRPr="00C66D3A">
        <w:rPr>
          <w:rStyle w:val="FontStyle16"/>
          <w:w w:val="100"/>
          <w:sz w:val="22"/>
          <w:szCs w:val="22"/>
        </w:rPr>
        <w:t>3 niniejszych Materiałów.</w:t>
      </w:r>
    </w:p>
    <w:p w14:paraId="1E1B79F6" w14:textId="489642D8" w:rsidR="00972549" w:rsidRPr="00C66D3A" w:rsidRDefault="00AF728C" w:rsidP="00C66D3A">
      <w:pPr>
        <w:pStyle w:val="Style13"/>
        <w:numPr>
          <w:ilvl w:val="0"/>
          <w:numId w:val="27"/>
        </w:numPr>
        <w:spacing w:line="276" w:lineRule="auto"/>
        <w:ind w:left="567" w:hanging="283"/>
        <w:rPr>
          <w:rFonts w:cs="Times New Roman"/>
          <w:sz w:val="22"/>
          <w:szCs w:val="22"/>
        </w:rPr>
      </w:pPr>
      <w:r w:rsidRPr="00C66D3A">
        <w:rPr>
          <w:rStyle w:val="FontStyle16"/>
          <w:w w:val="100"/>
          <w:sz w:val="22"/>
          <w:szCs w:val="22"/>
        </w:rPr>
        <w:t>Wykonawca</w:t>
      </w:r>
      <w:r w:rsidR="005567F5" w:rsidRPr="00C66D3A">
        <w:rPr>
          <w:rStyle w:val="FontStyle16"/>
          <w:w w:val="100"/>
          <w:sz w:val="22"/>
          <w:szCs w:val="22"/>
        </w:rPr>
        <w:t xml:space="preserve"> </w:t>
      </w:r>
      <w:r w:rsidR="007D454C" w:rsidRPr="00C66D3A">
        <w:rPr>
          <w:rStyle w:val="FontStyle16"/>
          <w:rFonts w:eastAsia="Times New Roman"/>
          <w:w w:val="100"/>
          <w:kern w:val="1"/>
          <w:sz w:val="22"/>
          <w:szCs w:val="22"/>
        </w:rPr>
        <w:t xml:space="preserve">zobowiązuje się do poddania kontroli przeprowadzonej przez Lubelski Oddział </w:t>
      </w:r>
      <w:r w:rsidR="00ED3E07" w:rsidRPr="00C66D3A">
        <w:rPr>
          <w:rStyle w:val="FontStyle16"/>
          <w:rFonts w:eastAsia="Times New Roman"/>
          <w:w w:val="100"/>
          <w:kern w:val="1"/>
          <w:sz w:val="22"/>
          <w:szCs w:val="22"/>
        </w:rPr>
        <w:t xml:space="preserve">Wojewódzki </w:t>
      </w:r>
      <w:r w:rsidR="007D454C" w:rsidRPr="00C66D3A">
        <w:rPr>
          <w:rStyle w:val="FontStyle16"/>
          <w:rFonts w:eastAsia="Times New Roman"/>
          <w:w w:val="100"/>
          <w:kern w:val="1"/>
          <w:sz w:val="22"/>
          <w:szCs w:val="22"/>
        </w:rPr>
        <w:t>Narodowego Funduszu Zdrowia lub inny podmiot zg</w:t>
      </w:r>
      <w:r w:rsidR="00F93FE3" w:rsidRPr="00C66D3A">
        <w:rPr>
          <w:rStyle w:val="FontStyle16"/>
          <w:rFonts w:eastAsia="Times New Roman"/>
          <w:w w:val="100"/>
          <w:kern w:val="1"/>
          <w:sz w:val="22"/>
          <w:szCs w:val="22"/>
        </w:rPr>
        <w:t>odnie</w:t>
      </w:r>
      <w:r w:rsidR="007D454C" w:rsidRPr="00C66D3A">
        <w:rPr>
          <w:rStyle w:val="FontStyle16"/>
          <w:rFonts w:eastAsia="Times New Roman"/>
          <w:w w:val="100"/>
          <w:kern w:val="1"/>
          <w:sz w:val="22"/>
          <w:szCs w:val="22"/>
        </w:rPr>
        <w:t xml:space="preserve"> z obowiązującymi przepisami prawa</w:t>
      </w:r>
      <w:r w:rsidR="004B2C5A" w:rsidRPr="00C66D3A">
        <w:rPr>
          <w:rStyle w:val="FontStyle16"/>
          <w:rFonts w:eastAsia="Times New Roman"/>
          <w:w w:val="100"/>
          <w:kern w:val="1"/>
          <w:sz w:val="22"/>
          <w:szCs w:val="22"/>
        </w:rPr>
        <w:t>;</w:t>
      </w:r>
    </w:p>
    <w:p w14:paraId="1F229B80" w14:textId="77777777" w:rsidR="00972549" w:rsidRPr="00C66D3A" w:rsidRDefault="00AF728C" w:rsidP="00C66D3A">
      <w:pPr>
        <w:pStyle w:val="Style13"/>
        <w:numPr>
          <w:ilvl w:val="0"/>
          <w:numId w:val="27"/>
        </w:numPr>
        <w:spacing w:line="276" w:lineRule="auto"/>
        <w:ind w:left="567" w:hanging="283"/>
        <w:rPr>
          <w:rStyle w:val="FontStyle16"/>
          <w:rFonts w:eastAsia="SimSun"/>
          <w:color w:val="auto"/>
          <w:spacing w:val="0"/>
          <w:w w:val="100"/>
          <w:sz w:val="22"/>
          <w:szCs w:val="22"/>
          <w:lang w:eastAsia="zh-CN" w:bidi="hi-IN"/>
        </w:rPr>
      </w:pPr>
      <w:r w:rsidRPr="00C66D3A">
        <w:rPr>
          <w:rStyle w:val="FontStyle16"/>
          <w:w w:val="100"/>
          <w:sz w:val="22"/>
          <w:szCs w:val="22"/>
        </w:rPr>
        <w:t xml:space="preserve">Wykonawca </w:t>
      </w:r>
      <w:r w:rsidR="007D454C" w:rsidRPr="00C66D3A">
        <w:rPr>
          <w:rStyle w:val="FontStyle16"/>
          <w:w w:val="100"/>
          <w:sz w:val="22"/>
          <w:szCs w:val="22"/>
        </w:rPr>
        <w:t>będzie udzielał świadczeń zdrowotnych z zachowaniem najwyższej staranności, zgodnie ze wskazaniami aktualnej wiedzy medycznej, respektując prawa pacjenta oraz zgodnie z zasadami etyki zawodowej</w:t>
      </w:r>
      <w:r w:rsidR="004B2C5A" w:rsidRPr="00C66D3A">
        <w:rPr>
          <w:rStyle w:val="FontStyle16"/>
          <w:w w:val="100"/>
          <w:sz w:val="22"/>
          <w:szCs w:val="22"/>
        </w:rPr>
        <w:t>;</w:t>
      </w:r>
    </w:p>
    <w:p w14:paraId="0DB43BC5" w14:textId="77777777" w:rsidR="00972549" w:rsidRPr="00C66D3A" w:rsidRDefault="00AF728C" w:rsidP="00C66D3A">
      <w:pPr>
        <w:pStyle w:val="Style13"/>
        <w:numPr>
          <w:ilvl w:val="0"/>
          <w:numId w:val="27"/>
        </w:numPr>
        <w:spacing w:line="276" w:lineRule="auto"/>
        <w:ind w:left="567" w:hanging="283"/>
        <w:rPr>
          <w:rStyle w:val="FontStyle16"/>
          <w:rFonts w:eastAsia="SimSun"/>
          <w:color w:val="auto"/>
          <w:spacing w:val="0"/>
          <w:w w:val="100"/>
          <w:sz w:val="22"/>
          <w:szCs w:val="22"/>
          <w:lang w:eastAsia="zh-CN" w:bidi="hi-IN"/>
        </w:rPr>
      </w:pPr>
      <w:r w:rsidRPr="00C66D3A">
        <w:rPr>
          <w:rStyle w:val="FontStyle16"/>
          <w:w w:val="100"/>
          <w:sz w:val="22"/>
          <w:szCs w:val="22"/>
        </w:rPr>
        <w:t>Wykonawca</w:t>
      </w:r>
      <w:r w:rsidR="007D454C" w:rsidRPr="00C66D3A">
        <w:rPr>
          <w:rStyle w:val="FontStyle16"/>
          <w:w w:val="100"/>
          <w:sz w:val="22"/>
          <w:szCs w:val="22"/>
        </w:rPr>
        <w:t xml:space="preserve"> współpracuje w celu realizacji świadczeń z pracownikami etatowymi Szpitala Neuropsychiatrycznego w Lublinie i innymi pracownikami wykonującymi świadczenia zdrowotne dla Szpitala Neuropsychiatrycznego im. Prof. M</w:t>
      </w:r>
      <w:r w:rsidR="005536C1" w:rsidRPr="00C66D3A">
        <w:rPr>
          <w:rStyle w:val="FontStyle16"/>
          <w:w w:val="100"/>
          <w:sz w:val="22"/>
          <w:szCs w:val="22"/>
        </w:rPr>
        <w:t>ieczysława</w:t>
      </w:r>
      <w:r w:rsidR="007D454C" w:rsidRPr="00C66D3A">
        <w:rPr>
          <w:rStyle w:val="FontStyle16"/>
          <w:w w:val="100"/>
          <w:sz w:val="22"/>
          <w:szCs w:val="22"/>
        </w:rPr>
        <w:t xml:space="preserve"> Kaczyńskiego SPZOZ w Lublinie i odpowiada w całości za wykonywane i realizowane świadczenia zdrowotne</w:t>
      </w:r>
      <w:r w:rsidR="004B2C5A" w:rsidRPr="00C66D3A">
        <w:rPr>
          <w:rStyle w:val="FontStyle16"/>
          <w:w w:val="100"/>
          <w:sz w:val="22"/>
          <w:szCs w:val="22"/>
        </w:rPr>
        <w:t>;</w:t>
      </w:r>
    </w:p>
    <w:p w14:paraId="5665A5DE" w14:textId="77777777" w:rsidR="00972549" w:rsidRPr="00C66D3A" w:rsidRDefault="00AF728C" w:rsidP="00C66D3A">
      <w:pPr>
        <w:pStyle w:val="Style13"/>
        <w:numPr>
          <w:ilvl w:val="0"/>
          <w:numId w:val="27"/>
        </w:numPr>
        <w:spacing w:line="276" w:lineRule="auto"/>
        <w:ind w:left="567" w:hanging="283"/>
        <w:rPr>
          <w:rStyle w:val="FontStyle16"/>
          <w:rFonts w:eastAsia="SimSun"/>
          <w:color w:val="auto"/>
          <w:spacing w:val="0"/>
          <w:w w:val="100"/>
          <w:sz w:val="22"/>
          <w:szCs w:val="22"/>
          <w:lang w:eastAsia="zh-CN" w:bidi="hi-IN"/>
        </w:rPr>
      </w:pPr>
      <w:r w:rsidRPr="00C66D3A">
        <w:rPr>
          <w:rStyle w:val="FontStyle16"/>
          <w:w w:val="100"/>
          <w:sz w:val="22"/>
          <w:szCs w:val="22"/>
        </w:rPr>
        <w:t>Zamawiający</w:t>
      </w:r>
      <w:r w:rsidR="007D454C" w:rsidRPr="00C66D3A">
        <w:rPr>
          <w:rStyle w:val="FontStyle16"/>
          <w:w w:val="100"/>
          <w:sz w:val="22"/>
          <w:szCs w:val="22"/>
        </w:rPr>
        <w:t xml:space="preserve"> nie ponosi odpowiedzialności za szkody wyrządzone przez </w:t>
      </w:r>
      <w:r w:rsidRPr="00C66D3A">
        <w:rPr>
          <w:rStyle w:val="FontStyle16"/>
          <w:w w:val="100"/>
          <w:sz w:val="22"/>
          <w:szCs w:val="22"/>
        </w:rPr>
        <w:t>Wykonawcę</w:t>
      </w:r>
      <w:r w:rsidR="007D454C" w:rsidRPr="00C66D3A">
        <w:rPr>
          <w:rStyle w:val="FontStyle16"/>
          <w:w w:val="100"/>
          <w:sz w:val="22"/>
          <w:szCs w:val="22"/>
        </w:rPr>
        <w:t xml:space="preserve"> podczas wykonywania przedmiotu zamówienia</w:t>
      </w:r>
      <w:r w:rsidR="004B2C5A" w:rsidRPr="00C66D3A">
        <w:rPr>
          <w:rStyle w:val="FontStyle16"/>
          <w:w w:val="100"/>
          <w:sz w:val="22"/>
          <w:szCs w:val="22"/>
        </w:rPr>
        <w:t>;</w:t>
      </w:r>
    </w:p>
    <w:p w14:paraId="1499236C" w14:textId="77777777" w:rsidR="007D454C" w:rsidRPr="00C66D3A" w:rsidRDefault="00AF728C" w:rsidP="00C66D3A">
      <w:pPr>
        <w:pStyle w:val="Style13"/>
        <w:numPr>
          <w:ilvl w:val="0"/>
          <w:numId w:val="27"/>
        </w:numPr>
        <w:spacing w:line="276" w:lineRule="auto"/>
        <w:ind w:left="567" w:hanging="283"/>
        <w:rPr>
          <w:rStyle w:val="FontStyle16"/>
          <w:rFonts w:eastAsia="SimSun"/>
          <w:color w:val="auto"/>
          <w:spacing w:val="0"/>
          <w:w w:val="100"/>
          <w:sz w:val="22"/>
          <w:szCs w:val="22"/>
          <w:lang w:eastAsia="zh-CN" w:bidi="hi-IN"/>
        </w:rPr>
      </w:pPr>
      <w:r w:rsidRPr="00C66D3A">
        <w:rPr>
          <w:rStyle w:val="FontStyle16"/>
          <w:w w:val="100"/>
          <w:sz w:val="22"/>
          <w:szCs w:val="22"/>
        </w:rPr>
        <w:t>Wykonawca</w:t>
      </w:r>
      <w:r w:rsidR="007D454C" w:rsidRPr="00C66D3A">
        <w:rPr>
          <w:rStyle w:val="FontStyle16"/>
          <w:w w:val="100"/>
          <w:sz w:val="22"/>
          <w:szCs w:val="22"/>
        </w:rPr>
        <w:t xml:space="preserve"> określi telefony kontaktowe i inne ustalenia niezbędne dla sprawnego i terminowego wykonania zamówienia.</w:t>
      </w:r>
    </w:p>
    <w:p w14:paraId="51F09DAE" w14:textId="77777777" w:rsidR="002B11C6" w:rsidRPr="00C66D3A" w:rsidRDefault="002B11C6" w:rsidP="00C66D3A">
      <w:pPr>
        <w:pStyle w:val="Style13"/>
        <w:tabs>
          <w:tab w:val="left" w:pos="326"/>
        </w:tabs>
        <w:spacing w:line="276" w:lineRule="auto"/>
        <w:ind w:left="240"/>
        <w:rPr>
          <w:rStyle w:val="FontStyle16"/>
          <w:w w:val="100"/>
          <w:sz w:val="22"/>
          <w:szCs w:val="22"/>
        </w:rPr>
      </w:pPr>
    </w:p>
    <w:p w14:paraId="16DE05F0" w14:textId="1DA30AE0" w:rsidR="007D454C" w:rsidRPr="00C66D3A" w:rsidRDefault="003457E0" w:rsidP="00C66D3A">
      <w:pPr>
        <w:pStyle w:val="Nagwek8"/>
        <w:numPr>
          <w:ilvl w:val="7"/>
          <w:numId w:val="16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lastRenderedPageBreak/>
        <w:t>KRYTERIA OCEN</w:t>
      </w:r>
      <w:r w:rsidR="00753922" w:rsidRPr="00C66D3A">
        <w:rPr>
          <w:rFonts w:cs="Times New Roman"/>
          <w:sz w:val="22"/>
          <w:szCs w:val="22"/>
        </w:rPr>
        <w:t>Y</w:t>
      </w:r>
      <w:r w:rsidRPr="00C66D3A">
        <w:rPr>
          <w:rFonts w:cs="Times New Roman"/>
          <w:sz w:val="22"/>
          <w:szCs w:val="22"/>
        </w:rPr>
        <w:t xml:space="preserve"> OFERT i </w:t>
      </w:r>
      <w:r w:rsidR="007D454C" w:rsidRPr="00C66D3A">
        <w:rPr>
          <w:rFonts w:cs="Times New Roman"/>
          <w:sz w:val="22"/>
          <w:szCs w:val="22"/>
        </w:rPr>
        <w:t>WYBÓR NAJKORZYSTNIEJSZEJ OFERY</w:t>
      </w:r>
    </w:p>
    <w:p w14:paraId="281D66B6" w14:textId="77777777" w:rsidR="00DD2C3D" w:rsidRPr="00C66D3A" w:rsidRDefault="007D454C" w:rsidP="00C66D3A">
      <w:pPr>
        <w:pStyle w:val="Tekstpodstawowy"/>
        <w:numPr>
          <w:ilvl w:val="0"/>
          <w:numId w:val="29"/>
        </w:numPr>
        <w:spacing w:after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Oferty muszą odpowiadać wymogom formalnym, postawionym w niniejszych materiałach informacyjnych</w:t>
      </w:r>
      <w:r w:rsidR="004B2C5A" w:rsidRPr="00C66D3A">
        <w:rPr>
          <w:rFonts w:cs="Times New Roman"/>
          <w:sz w:val="22"/>
          <w:szCs w:val="22"/>
        </w:rPr>
        <w:t>;</w:t>
      </w:r>
    </w:p>
    <w:p w14:paraId="4FC506E7" w14:textId="3205EB37" w:rsidR="005054B1" w:rsidRPr="00C66D3A" w:rsidRDefault="005054B1" w:rsidP="00C66D3A">
      <w:pPr>
        <w:pStyle w:val="Tekstpodstawowy"/>
        <w:numPr>
          <w:ilvl w:val="0"/>
          <w:numId w:val="29"/>
        </w:numPr>
        <w:spacing w:after="0"/>
        <w:jc w:val="both"/>
        <w:rPr>
          <w:rStyle w:val="FontStyle27"/>
          <w:color w:val="auto"/>
        </w:rPr>
      </w:pPr>
      <w:r w:rsidRPr="00C66D3A">
        <w:rPr>
          <w:rStyle w:val="FontStyle27"/>
        </w:rPr>
        <w:t>Wybierając najkorzystniejszą ofertę komisja konkursowa będzie brała pod uwagę następujące kryteria:</w:t>
      </w:r>
    </w:p>
    <w:tbl>
      <w:tblPr>
        <w:tblW w:w="0" w:type="auto"/>
        <w:tblInd w:w="6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4394"/>
        <w:gridCol w:w="3686"/>
      </w:tblGrid>
      <w:tr w:rsidR="005054B1" w:rsidRPr="00C66D3A" w14:paraId="61B0C7BD" w14:textId="77777777" w:rsidTr="00972549">
        <w:trPr>
          <w:trHeight w:val="6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BC48B" w14:textId="77777777" w:rsidR="005054B1" w:rsidRPr="00C66D3A" w:rsidRDefault="005054B1" w:rsidP="00C66D3A">
            <w:pPr>
              <w:pStyle w:val="Style9"/>
              <w:widowControl/>
              <w:spacing w:line="276" w:lineRule="auto"/>
              <w:jc w:val="both"/>
              <w:rPr>
                <w:rStyle w:val="FontStyle29"/>
              </w:rPr>
            </w:pPr>
            <w:r w:rsidRPr="00C66D3A">
              <w:rPr>
                <w:rStyle w:val="FontStyle29"/>
              </w:rPr>
              <w:t>Lp.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FB335" w14:textId="77777777" w:rsidR="005054B1" w:rsidRPr="00C66D3A" w:rsidRDefault="005054B1" w:rsidP="00C66D3A">
            <w:pPr>
              <w:pStyle w:val="Style9"/>
              <w:widowControl/>
              <w:spacing w:line="276" w:lineRule="auto"/>
              <w:jc w:val="both"/>
              <w:rPr>
                <w:rStyle w:val="FontStyle29"/>
              </w:rPr>
            </w:pPr>
            <w:r w:rsidRPr="00C66D3A">
              <w:rPr>
                <w:rStyle w:val="FontStyle29"/>
              </w:rPr>
              <w:t>Kryterium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AC042" w14:textId="77777777" w:rsidR="005054B1" w:rsidRPr="00C66D3A" w:rsidRDefault="005054B1" w:rsidP="00C66D3A">
            <w:pPr>
              <w:pStyle w:val="Style9"/>
              <w:widowControl/>
              <w:spacing w:line="276" w:lineRule="auto"/>
              <w:jc w:val="both"/>
              <w:rPr>
                <w:rStyle w:val="FontStyle29"/>
              </w:rPr>
            </w:pPr>
            <w:r w:rsidRPr="00C66D3A">
              <w:rPr>
                <w:rStyle w:val="FontStyle29"/>
              </w:rPr>
              <w:t>Ranga</w:t>
            </w:r>
          </w:p>
          <w:p w14:paraId="7D8E932B" w14:textId="77777777" w:rsidR="005054B1" w:rsidRPr="00C66D3A" w:rsidRDefault="005054B1" w:rsidP="00C66D3A">
            <w:pPr>
              <w:pStyle w:val="Style9"/>
              <w:widowControl/>
              <w:spacing w:line="276" w:lineRule="auto"/>
              <w:jc w:val="both"/>
              <w:rPr>
                <w:rStyle w:val="FontStyle29"/>
              </w:rPr>
            </w:pPr>
            <w:r w:rsidRPr="00C66D3A">
              <w:rPr>
                <w:rStyle w:val="FontStyle29"/>
              </w:rPr>
              <w:t>W%=</w:t>
            </w:r>
            <w:proofErr w:type="spellStart"/>
            <w:r w:rsidRPr="00C66D3A">
              <w:rPr>
                <w:rStyle w:val="FontStyle29"/>
              </w:rPr>
              <w:t>max.pkt</w:t>
            </w:r>
            <w:proofErr w:type="spellEnd"/>
            <w:r w:rsidRPr="00C66D3A">
              <w:rPr>
                <w:rStyle w:val="FontStyle29"/>
              </w:rPr>
              <w:t>.</w:t>
            </w:r>
          </w:p>
        </w:tc>
      </w:tr>
      <w:tr w:rsidR="005054B1" w:rsidRPr="00C66D3A" w14:paraId="70DEB807" w14:textId="77777777" w:rsidTr="00972549">
        <w:trPr>
          <w:trHeight w:val="4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B85E2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C2257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Cena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E4B63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90% = 90 pkt</w:t>
            </w:r>
          </w:p>
        </w:tc>
      </w:tr>
      <w:tr w:rsidR="005054B1" w:rsidRPr="00C66D3A" w14:paraId="3EF9010A" w14:textId="77777777" w:rsidTr="00972549">
        <w:trPr>
          <w:trHeight w:val="4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6E50C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DD300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Jakość świadczeń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49871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4% = 4 pkt</w:t>
            </w:r>
          </w:p>
        </w:tc>
      </w:tr>
      <w:tr w:rsidR="005054B1" w:rsidRPr="00C66D3A" w14:paraId="34BE5373" w14:textId="77777777" w:rsidTr="00972549">
        <w:trPr>
          <w:trHeight w:val="4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9BC3D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767AC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Kompleksowość świadczeń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1008A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2% = 2 pkt</w:t>
            </w:r>
          </w:p>
        </w:tc>
      </w:tr>
      <w:tr w:rsidR="005054B1" w:rsidRPr="00C66D3A" w14:paraId="05C8C252" w14:textId="77777777" w:rsidTr="00972549">
        <w:trPr>
          <w:trHeight w:val="4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427CA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72F06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Dostępność świadczeń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3CD52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2% = 2 pkt</w:t>
            </w:r>
          </w:p>
        </w:tc>
      </w:tr>
      <w:tr w:rsidR="005054B1" w:rsidRPr="00C66D3A" w14:paraId="1960D728" w14:textId="77777777" w:rsidTr="00972549">
        <w:trPr>
          <w:trHeight w:val="43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37D43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93308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>Ciągłość świadczeń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77C86" w14:textId="77777777" w:rsidR="005054B1" w:rsidRPr="00C66D3A" w:rsidRDefault="005054B1" w:rsidP="00C66D3A">
            <w:pPr>
              <w:pStyle w:val="Style18"/>
              <w:widowControl/>
              <w:spacing w:line="276" w:lineRule="auto"/>
              <w:jc w:val="both"/>
              <w:rPr>
                <w:rStyle w:val="FontStyle26"/>
              </w:rPr>
            </w:pPr>
            <w:r w:rsidRPr="00C66D3A">
              <w:rPr>
                <w:rStyle w:val="FontStyle26"/>
              </w:rPr>
              <w:t xml:space="preserve">2% </w:t>
            </w:r>
            <w:r w:rsidR="005D27F9" w:rsidRPr="00C66D3A">
              <w:rPr>
                <w:rStyle w:val="FontStyle26"/>
              </w:rPr>
              <w:t>=</w:t>
            </w:r>
            <w:r w:rsidRPr="00C66D3A">
              <w:rPr>
                <w:rStyle w:val="FontStyle26"/>
              </w:rPr>
              <w:t xml:space="preserve"> 2 pkt</w:t>
            </w:r>
          </w:p>
        </w:tc>
      </w:tr>
    </w:tbl>
    <w:p w14:paraId="332ACF08" w14:textId="77777777" w:rsidR="007B2661" w:rsidRPr="00C66D3A" w:rsidRDefault="007B2661" w:rsidP="00C66D3A">
      <w:pPr>
        <w:pStyle w:val="Style14"/>
        <w:widowControl/>
        <w:spacing w:line="276" w:lineRule="auto"/>
        <w:jc w:val="both"/>
        <w:rPr>
          <w:rStyle w:val="FontStyle26"/>
        </w:rPr>
      </w:pPr>
    </w:p>
    <w:p w14:paraId="0C5533E9" w14:textId="77777777" w:rsidR="005054B1" w:rsidRPr="00C66D3A" w:rsidRDefault="005054B1" w:rsidP="00C66D3A">
      <w:pPr>
        <w:pStyle w:val="Style14"/>
        <w:widowControl/>
        <w:spacing w:line="276" w:lineRule="auto"/>
        <w:jc w:val="both"/>
        <w:rPr>
          <w:rStyle w:val="FontStyle26"/>
        </w:rPr>
      </w:pPr>
      <w:r w:rsidRPr="00C66D3A">
        <w:rPr>
          <w:rStyle w:val="FontStyle26"/>
        </w:rPr>
        <w:t>Sposoby oceny poszczególnych kryteriów:</w:t>
      </w:r>
    </w:p>
    <w:p w14:paraId="3BB5287E" w14:textId="1D5BEDD0" w:rsidR="00972549" w:rsidRPr="00C66D3A" w:rsidRDefault="00972549" w:rsidP="00C66D3A">
      <w:pPr>
        <w:widowControl/>
        <w:jc w:val="both"/>
        <w:textAlignment w:val="baseline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>Cena =</w:t>
      </w:r>
      <w:r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 (najniższa oferta cenowa*)/ (analizowana oferta cenowa*) x 100 x 90%</w:t>
      </w:r>
    </w:p>
    <w:p w14:paraId="2FDF421D" w14:textId="77777777" w:rsidR="00CC3DC7" w:rsidRPr="00C66D3A" w:rsidRDefault="00CC3DC7" w:rsidP="00C66D3A">
      <w:pPr>
        <w:widowControl/>
        <w:ind w:left="284"/>
        <w:jc w:val="both"/>
        <w:textAlignment w:val="baseline"/>
        <w:rPr>
          <w:rFonts w:eastAsia="Times New Roman" w:cs="Times New Roman"/>
          <w:kern w:val="2"/>
          <w:sz w:val="22"/>
          <w:szCs w:val="22"/>
          <w:lang w:eastAsia="ar-SA" w:bidi="ar-SA"/>
        </w:rPr>
      </w:pPr>
    </w:p>
    <w:p w14:paraId="22F8324C" w14:textId="12872C2A" w:rsidR="00D56075" w:rsidRPr="00C66D3A" w:rsidRDefault="00972549" w:rsidP="00C66D3A">
      <w:pPr>
        <w:widowControl/>
        <w:snapToGrid w:val="0"/>
        <w:jc w:val="both"/>
        <w:textAlignment w:val="baseline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>Jakość świadczeń</w:t>
      </w:r>
      <w:r w:rsidR="00C12CF4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– </w:t>
      </w:r>
      <w:r w:rsidR="00CC3DC7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ocena dokonywana będzie w oparciu o </w:t>
      </w:r>
      <w:r w:rsidR="00247EBE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złożone dokumenty dot. wykształcenia, o których mowa w pkt </w:t>
      </w:r>
      <w:r w:rsidR="0055455A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5 niniejszych Materiałów </w:t>
      </w:r>
      <w:proofErr w:type="spellStart"/>
      <w:r w:rsidR="00247EBE" w:rsidRPr="00C66D3A">
        <w:rPr>
          <w:rFonts w:eastAsia="Times New Roman" w:cs="Times New Roman"/>
          <w:kern w:val="2"/>
          <w:sz w:val="22"/>
          <w:szCs w:val="22"/>
          <w:lang w:bidi="ar-SA"/>
        </w:rPr>
        <w:t>ppkt</w:t>
      </w:r>
      <w:proofErr w:type="spellEnd"/>
      <w:r w:rsidR="00247EBE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="0055455A" w:rsidRPr="00C66D3A">
        <w:rPr>
          <w:rFonts w:eastAsia="Times New Roman" w:cs="Times New Roman"/>
          <w:kern w:val="2"/>
          <w:sz w:val="22"/>
          <w:szCs w:val="22"/>
          <w:lang w:bidi="ar-SA"/>
        </w:rPr>
        <w:t>4</w:t>
      </w:r>
      <w:r w:rsidR="00247EBE" w:rsidRPr="00C66D3A">
        <w:rPr>
          <w:rFonts w:eastAsia="Times New Roman" w:cs="Times New Roman"/>
          <w:kern w:val="2"/>
          <w:sz w:val="22"/>
          <w:szCs w:val="22"/>
          <w:lang w:bidi="ar-SA"/>
        </w:rPr>
        <w:t>a)</w:t>
      </w:r>
      <w:r w:rsidR="00247EBE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>.</w:t>
      </w:r>
    </w:p>
    <w:p w14:paraId="26AE4655" w14:textId="069C5B1D" w:rsidR="00CC3DC7" w:rsidRPr="00C66D3A" w:rsidRDefault="00C03EEA" w:rsidP="00C66D3A">
      <w:pPr>
        <w:pStyle w:val="Akapitzlist"/>
        <w:widowControl/>
        <w:numPr>
          <w:ilvl w:val="0"/>
          <w:numId w:val="39"/>
        </w:numPr>
        <w:snapToGrid w:val="0"/>
        <w:ind w:left="709" w:hanging="283"/>
        <w:jc w:val="both"/>
        <w:textAlignment w:val="baseline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Wykonawca </w:t>
      </w:r>
      <w:bookmarkStart w:id="5" w:name="_Hlk167362016"/>
      <w:r w:rsidR="00CC3DC7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>posiada</w:t>
      </w:r>
      <w:r w:rsidR="00D56075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jący wykształcenie średnie pielęgniarskie </w:t>
      </w:r>
      <w:bookmarkEnd w:id="5"/>
      <w:r w:rsidR="00CC3DC7"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 xml:space="preserve">- uzyska </w:t>
      </w:r>
      <w:r w:rsidR="00D56075"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>0</w:t>
      </w:r>
      <w:r w:rsidR="00CC3DC7"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 xml:space="preserve"> pkt;</w:t>
      </w:r>
    </w:p>
    <w:p w14:paraId="06CCF19D" w14:textId="77777777" w:rsidR="00D56075" w:rsidRPr="00C66D3A" w:rsidRDefault="00D56075" w:rsidP="00C66D3A">
      <w:pPr>
        <w:widowControl/>
        <w:numPr>
          <w:ilvl w:val="0"/>
          <w:numId w:val="39"/>
        </w:numPr>
        <w:snapToGrid w:val="0"/>
        <w:ind w:left="709" w:hanging="283"/>
        <w:jc w:val="both"/>
        <w:textAlignment w:val="baseline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Wykonawca posiadający wykształcenie </w:t>
      </w:r>
      <w:r w:rsidR="00247EBE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wyższe -dyplom </w:t>
      </w:r>
      <w:r w:rsidR="00247EBE" w:rsidRPr="00C66D3A">
        <w:rPr>
          <w:rFonts w:cs="Times New Roman"/>
          <w:b/>
          <w:bCs/>
          <w:sz w:val="22"/>
          <w:szCs w:val="22"/>
        </w:rPr>
        <w:t>licencjata pielęgniarstwa</w:t>
      </w:r>
      <w:r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 xml:space="preserve">- uzyska </w:t>
      </w:r>
      <w:r w:rsidR="00247EBE"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 xml:space="preserve">2 </w:t>
      </w:r>
      <w:r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>pkt;</w:t>
      </w:r>
    </w:p>
    <w:p w14:paraId="7F5DD97D" w14:textId="77777777" w:rsidR="00247EBE" w:rsidRPr="00C66D3A" w:rsidRDefault="00247EBE" w:rsidP="00C66D3A">
      <w:pPr>
        <w:widowControl/>
        <w:numPr>
          <w:ilvl w:val="0"/>
          <w:numId w:val="39"/>
        </w:numPr>
        <w:snapToGrid w:val="0"/>
        <w:ind w:left="709" w:hanging="283"/>
        <w:jc w:val="both"/>
        <w:textAlignment w:val="baseline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Wykonawca posiadający wykształcenie wyższe -dyplom </w:t>
      </w:r>
      <w:r w:rsidRPr="00C66D3A">
        <w:rPr>
          <w:rFonts w:cs="Times New Roman"/>
          <w:b/>
          <w:bCs/>
          <w:sz w:val="22"/>
          <w:szCs w:val="22"/>
        </w:rPr>
        <w:t>magistra pielęgniarstwa</w:t>
      </w:r>
      <w:r w:rsidRPr="00C66D3A">
        <w:rPr>
          <w:rFonts w:eastAsia="Times New Roman" w:cs="Times New Roman"/>
          <w:b/>
          <w:bCs/>
          <w:kern w:val="2"/>
          <w:sz w:val="22"/>
          <w:szCs w:val="22"/>
          <w:lang w:eastAsia="ar-SA" w:bidi="ar-SA"/>
        </w:rPr>
        <w:t>- uzyska 4 pkt;</w:t>
      </w:r>
    </w:p>
    <w:p w14:paraId="4E6D9F39" w14:textId="77777777" w:rsidR="00D56075" w:rsidRPr="00C66D3A" w:rsidRDefault="00D56075" w:rsidP="00C66D3A">
      <w:pPr>
        <w:widowControl/>
        <w:snapToGrid w:val="0"/>
        <w:ind w:left="284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</w:p>
    <w:p w14:paraId="5E822FA3" w14:textId="77777777" w:rsidR="00247EBE" w:rsidRPr="00C66D3A" w:rsidRDefault="00C12CF4" w:rsidP="00C66D3A">
      <w:pPr>
        <w:widowControl/>
        <w:snapToGrid w:val="0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K</w:t>
      </w:r>
      <w:r w:rsidR="00972549"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ompleksowość świadczeń</w:t>
      </w:r>
      <w:r w:rsidR="0097254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–</w:t>
      </w:r>
      <w:r w:rsidR="00247EBE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ocena </w:t>
      </w:r>
      <w:r w:rsidR="00247EBE" w:rsidRPr="00C66D3A">
        <w:rPr>
          <w:rFonts w:eastAsia="Times New Roman" w:cs="Times New Roman"/>
          <w:kern w:val="2"/>
          <w:sz w:val="22"/>
          <w:szCs w:val="22"/>
          <w:lang w:bidi="ar-SA"/>
        </w:rPr>
        <w:t>dokonana będzie w oparciu o złożoną w formularzu oferty deklarację dotyczącą udziału podwykonawców:</w:t>
      </w:r>
    </w:p>
    <w:p w14:paraId="436A6990" w14:textId="22D5AF8D" w:rsidR="00247EBE" w:rsidRPr="00C66D3A" w:rsidRDefault="00247EBE" w:rsidP="00C66D3A">
      <w:pPr>
        <w:pStyle w:val="Akapitzlist"/>
        <w:widowControl/>
        <w:numPr>
          <w:ilvl w:val="0"/>
          <w:numId w:val="43"/>
        </w:numPr>
        <w:snapToGrid w:val="0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Wykonawca, który</w:t>
      </w:r>
      <w:r w:rsidR="00D76CF8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deklaruje udzielanie świadczeń zdrowotnych bez udziału podwykonawców - </w:t>
      </w:r>
      <w:r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uzyska 2 pkt</w:t>
      </w:r>
    </w:p>
    <w:p w14:paraId="6460A1FC" w14:textId="1DBF1977" w:rsidR="00247EBE" w:rsidRPr="00C66D3A" w:rsidRDefault="00247EBE" w:rsidP="00C66D3A">
      <w:pPr>
        <w:widowControl/>
        <w:numPr>
          <w:ilvl w:val="0"/>
          <w:numId w:val="43"/>
        </w:numPr>
        <w:snapToGrid w:val="0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Wykonawca, który</w:t>
      </w:r>
      <w:r w:rsidR="00D76CF8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deklaruje udzielanie świadczeń zdrowotnych z udziałem podwykonawców - </w:t>
      </w:r>
      <w:r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uzyska 0 pkt</w:t>
      </w:r>
    </w:p>
    <w:p w14:paraId="6A33373B" w14:textId="77777777" w:rsidR="00CC3DC7" w:rsidRPr="00C66D3A" w:rsidRDefault="00CC3DC7" w:rsidP="00C66D3A">
      <w:pPr>
        <w:widowControl/>
        <w:tabs>
          <w:tab w:val="left" w:pos="6195"/>
        </w:tabs>
        <w:snapToGrid w:val="0"/>
        <w:ind w:left="426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</w:p>
    <w:p w14:paraId="49DAC7D9" w14:textId="77777777" w:rsidR="00972549" w:rsidRPr="00C66D3A" w:rsidRDefault="00C12CF4" w:rsidP="00C66D3A">
      <w:pPr>
        <w:widowControl/>
        <w:snapToGrid w:val="0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D</w:t>
      </w:r>
      <w:r w:rsidR="00972549"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ostępność świadczeń</w:t>
      </w:r>
      <w:r w:rsidR="0097254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– </w:t>
      </w:r>
      <w:r w:rsidR="00247EBE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ocena </w:t>
      </w:r>
      <w:r w:rsidR="00CC3DC7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dokonana będzie w oparciu o złożoną w formularzu oferty deklarację, </w:t>
      </w:r>
      <w:r w:rsidR="00247EBE" w:rsidRPr="00C66D3A">
        <w:rPr>
          <w:rFonts w:eastAsia="Times New Roman" w:cs="Times New Roman"/>
          <w:kern w:val="2"/>
          <w:sz w:val="22"/>
          <w:szCs w:val="22"/>
          <w:lang w:bidi="ar-SA"/>
        </w:rPr>
        <w:t>dotyczącą harmonogramu pracy</w:t>
      </w:r>
      <w:r w:rsidR="00CC3DC7" w:rsidRPr="00C66D3A">
        <w:rPr>
          <w:rFonts w:eastAsia="Times New Roman" w:cs="Times New Roman"/>
          <w:kern w:val="2"/>
          <w:sz w:val="22"/>
          <w:szCs w:val="22"/>
          <w:lang w:bidi="ar-SA"/>
        </w:rPr>
        <w:t>:</w:t>
      </w:r>
    </w:p>
    <w:p w14:paraId="69319B82" w14:textId="5150B9CB" w:rsidR="00CC3DC7" w:rsidRPr="00C66D3A" w:rsidRDefault="00796F12" w:rsidP="00C66D3A">
      <w:pPr>
        <w:widowControl/>
        <w:numPr>
          <w:ilvl w:val="0"/>
          <w:numId w:val="40"/>
        </w:numPr>
        <w:snapToGrid w:val="0"/>
        <w:ind w:left="851" w:hanging="284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bookmarkStart w:id="6" w:name="_Hlk167362156"/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Wykonawca, który</w:t>
      </w:r>
      <w:r w:rsidR="00D76CF8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deklaruje udzielan</w:t>
      </w:r>
      <w:r w:rsidR="00D56075" w:rsidRPr="00C66D3A">
        <w:rPr>
          <w:rFonts w:eastAsia="Times New Roman" w:cs="Times New Roman"/>
          <w:kern w:val="2"/>
          <w:sz w:val="22"/>
          <w:szCs w:val="22"/>
          <w:lang w:bidi="ar-SA"/>
        </w:rPr>
        <w:t>i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e świadczeń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zdrowotnych</w:t>
      </w:r>
      <w:r w:rsidR="00D76CF8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>zgodnie z</w:t>
      </w:r>
      <w:r w:rsidR="00D76CF8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="00D56075" w:rsidRPr="00C66D3A">
        <w:rPr>
          <w:rFonts w:eastAsia="Times New Roman" w:cs="Times New Roman"/>
          <w:kern w:val="2"/>
          <w:sz w:val="22"/>
          <w:szCs w:val="22"/>
          <w:lang w:bidi="ar-SA"/>
        </w:rPr>
        <w:t>m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>iesięcznym harmonogramem pracy</w:t>
      </w:r>
      <w:r w:rsidR="00D56075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,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określon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>ym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przez Zamawiającego </w:t>
      </w:r>
      <w:r w:rsidR="00D56075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- </w:t>
      </w:r>
      <w:r w:rsidR="00D56075"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uzyska 0 pkt</w:t>
      </w:r>
    </w:p>
    <w:bookmarkEnd w:id="6"/>
    <w:p w14:paraId="2F27B59A" w14:textId="30B2AAD7" w:rsidR="00D56075" w:rsidRPr="00C66D3A" w:rsidRDefault="00D56075" w:rsidP="00C66D3A">
      <w:pPr>
        <w:widowControl/>
        <w:numPr>
          <w:ilvl w:val="0"/>
          <w:numId w:val="40"/>
        </w:numPr>
        <w:snapToGrid w:val="0"/>
        <w:ind w:left="851" w:hanging="284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>Wykonawca, który</w:t>
      </w:r>
      <w:r w:rsidR="00D76CF8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deklaruje udzielanie 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>świadczeń zdrowotnych zgodnie z miesięcznym harmonogramem pracy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, z możliwością zmiany dyżurów na wezwanie w związku z potrzebami Zamawiającego- </w:t>
      </w:r>
      <w:r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uzyska 2 pkt</w:t>
      </w:r>
    </w:p>
    <w:p w14:paraId="216E9396" w14:textId="77777777" w:rsidR="00D56075" w:rsidRPr="00C66D3A" w:rsidRDefault="00D56075" w:rsidP="00C66D3A">
      <w:pPr>
        <w:widowControl/>
        <w:snapToGrid w:val="0"/>
        <w:ind w:left="851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</w:p>
    <w:p w14:paraId="2A20B5A3" w14:textId="20F489B9" w:rsidR="00972549" w:rsidRPr="00C66D3A" w:rsidRDefault="00C12CF4" w:rsidP="00C66D3A">
      <w:pPr>
        <w:widowControl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C</w:t>
      </w:r>
      <w:r w:rsidR="00972549"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iągłość świadczeń</w:t>
      </w:r>
      <w:r w:rsidR="0097254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–</w:t>
      </w:r>
      <w:r w:rsidR="00247EBE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>ocena</w:t>
      </w:r>
      <w:r w:rsidR="00D76CF8" w:rsidRPr="00C66D3A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 </w:t>
      </w:r>
      <w:r w:rsidR="00C03EEA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dokonana będzie w oparciu o złożoną w formularzu oferty deklarację dotyczącą </w:t>
      </w:r>
      <w:r w:rsidR="00796F12" w:rsidRPr="00C66D3A">
        <w:rPr>
          <w:rFonts w:eastAsia="Times New Roman" w:cs="Times New Roman"/>
          <w:kern w:val="2"/>
          <w:sz w:val="22"/>
          <w:szCs w:val="22"/>
          <w:lang w:bidi="ar-SA"/>
        </w:rPr>
        <w:t>dotychczasowej realizacji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świadczeń zdrowotnych</w:t>
      </w:r>
      <w:r w:rsidR="00796F12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 na rzecz Zamawiającego </w:t>
      </w:r>
    </w:p>
    <w:p w14:paraId="43E50761" w14:textId="0577C96F" w:rsidR="00C03EEA" w:rsidRPr="00C66D3A" w:rsidRDefault="00796F12" w:rsidP="00C66D3A">
      <w:pPr>
        <w:pStyle w:val="Akapitzlist"/>
        <w:widowControl/>
        <w:numPr>
          <w:ilvl w:val="0"/>
          <w:numId w:val="41"/>
        </w:numPr>
        <w:ind w:left="709" w:hanging="283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Wykonawca, który dotychczas posiadał 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zawartą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z Zamawiającym umowę na realizację świadczeń będących przedmiotem zamówienia </w:t>
      </w:r>
      <w:r w:rsidR="00C03EEA"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- uzyska 2 pkt,</w:t>
      </w:r>
    </w:p>
    <w:p w14:paraId="4458F3EC" w14:textId="77777777" w:rsidR="00C03EEA" w:rsidRPr="00C66D3A" w:rsidRDefault="00796F12" w:rsidP="00C66D3A">
      <w:pPr>
        <w:widowControl/>
        <w:numPr>
          <w:ilvl w:val="0"/>
          <w:numId w:val="41"/>
        </w:numPr>
        <w:ind w:left="709" w:hanging="283"/>
        <w:jc w:val="both"/>
        <w:textAlignment w:val="baseline"/>
        <w:rPr>
          <w:rFonts w:eastAsia="Times New Roman" w:cs="Times New Roman"/>
          <w:kern w:val="2"/>
          <w:sz w:val="22"/>
          <w:szCs w:val="22"/>
          <w:lang w:bidi="ar-SA"/>
        </w:rPr>
      </w:pP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Wykonawca, który dotychczas nie posiadał </w:t>
      </w:r>
      <w:r w:rsidR="00FE4FA9"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zawartej </w:t>
      </w:r>
      <w:r w:rsidRPr="00C66D3A">
        <w:rPr>
          <w:rFonts w:eastAsia="Times New Roman" w:cs="Times New Roman"/>
          <w:kern w:val="2"/>
          <w:sz w:val="22"/>
          <w:szCs w:val="22"/>
          <w:lang w:bidi="ar-SA"/>
        </w:rPr>
        <w:t xml:space="preserve">z Zamawiającym umowy na realizację świadczeń będących przedmiotem zamówienia </w:t>
      </w:r>
      <w:r w:rsidR="00C03EEA" w:rsidRPr="00C66D3A">
        <w:rPr>
          <w:rFonts w:eastAsia="Times New Roman" w:cs="Times New Roman"/>
          <w:b/>
          <w:bCs/>
          <w:kern w:val="2"/>
          <w:sz w:val="22"/>
          <w:szCs w:val="22"/>
          <w:lang w:bidi="ar-SA"/>
        </w:rPr>
        <w:t>- uzyska 0 pkt.</w:t>
      </w:r>
    </w:p>
    <w:p w14:paraId="23927CDA" w14:textId="77777777" w:rsidR="00972549" w:rsidRPr="00C66D3A" w:rsidRDefault="00972549" w:rsidP="00C66D3A">
      <w:pPr>
        <w:pStyle w:val="Style13"/>
        <w:tabs>
          <w:tab w:val="left" w:pos="341"/>
        </w:tabs>
        <w:spacing w:line="276" w:lineRule="auto"/>
        <w:ind w:left="709" w:hanging="283"/>
        <w:rPr>
          <w:rStyle w:val="FontStyle16"/>
          <w:w w:val="100"/>
          <w:sz w:val="22"/>
          <w:szCs w:val="22"/>
        </w:rPr>
      </w:pPr>
    </w:p>
    <w:p w14:paraId="45CC820C" w14:textId="04B37057" w:rsidR="00C12CF4" w:rsidRPr="00C66D3A" w:rsidRDefault="00A821B6" w:rsidP="00C66D3A">
      <w:pPr>
        <w:pStyle w:val="Style13"/>
        <w:spacing w:line="276" w:lineRule="auto"/>
        <w:ind w:firstLine="0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3) </w:t>
      </w:r>
      <w:r w:rsidR="007D454C" w:rsidRPr="00C66D3A">
        <w:rPr>
          <w:rFonts w:cs="Times New Roman"/>
          <w:sz w:val="22"/>
          <w:szCs w:val="22"/>
        </w:rPr>
        <w:t>Cena oferty uwzględnia wszystkie zobowiązania i koszty związane z wykonaniem przedmiotu zamówienia, musi być podana w PLN cyfrowo i słownie.</w:t>
      </w:r>
    </w:p>
    <w:p w14:paraId="784A75B2" w14:textId="77777777" w:rsidR="00B0755F" w:rsidRPr="00C66D3A" w:rsidRDefault="00B0755F" w:rsidP="00C66D3A">
      <w:pPr>
        <w:pStyle w:val="Tekstpodstawowy"/>
        <w:ind w:left="540" w:hanging="540"/>
        <w:jc w:val="both"/>
        <w:rPr>
          <w:rFonts w:cs="Times New Roman"/>
          <w:b/>
          <w:sz w:val="22"/>
          <w:szCs w:val="22"/>
        </w:rPr>
      </w:pPr>
    </w:p>
    <w:p w14:paraId="0D3A4099" w14:textId="67887056" w:rsidR="00B6140B" w:rsidRPr="00C66D3A" w:rsidRDefault="00B6140B" w:rsidP="00C66D3A">
      <w:pPr>
        <w:pStyle w:val="Tekstpodstawowy"/>
        <w:spacing w:after="0"/>
        <w:ind w:left="540" w:hanging="54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4) Odrzucenie oferty</w:t>
      </w:r>
    </w:p>
    <w:p w14:paraId="673B9317" w14:textId="70B7EEDB" w:rsidR="00B6140B" w:rsidRPr="00C66D3A" w:rsidRDefault="00B6140B" w:rsidP="00C66D3A">
      <w:pPr>
        <w:pStyle w:val="Tekstpodstawowy"/>
        <w:tabs>
          <w:tab w:val="left" w:pos="1005"/>
        </w:tabs>
        <w:spacing w:after="0"/>
        <w:ind w:left="540" w:hanging="54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Komisja Konkursowa odrzuca ofertę:</w:t>
      </w:r>
    </w:p>
    <w:p w14:paraId="7386C7CC" w14:textId="39B0262E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Złożoną po wyznaczonym w</w:t>
      </w:r>
      <w:r w:rsidR="003C57E9" w:rsidRPr="00C66D3A">
        <w:rPr>
          <w:rFonts w:cs="Times New Roman"/>
          <w:sz w:val="22"/>
          <w:szCs w:val="22"/>
        </w:rPr>
        <w:t xml:space="preserve"> pkt 9</w:t>
      </w:r>
      <w:r w:rsidRPr="00C66D3A">
        <w:rPr>
          <w:rFonts w:cs="Times New Roman"/>
          <w:sz w:val="22"/>
          <w:szCs w:val="22"/>
        </w:rPr>
        <w:t xml:space="preserve"> terminie</w:t>
      </w:r>
      <w:r w:rsidR="003C57E9" w:rsidRPr="00C66D3A">
        <w:rPr>
          <w:rFonts w:cs="Times New Roman"/>
          <w:sz w:val="22"/>
          <w:szCs w:val="22"/>
        </w:rPr>
        <w:t xml:space="preserve"> na składanie ofert</w:t>
      </w:r>
      <w:r w:rsidRPr="00C66D3A">
        <w:rPr>
          <w:rFonts w:cs="Times New Roman"/>
          <w:sz w:val="22"/>
          <w:szCs w:val="22"/>
        </w:rPr>
        <w:t>,</w:t>
      </w:r>
    </w:p>
    <w:p w14:paraId="14ABD346" w14:textId="77777777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lastRenderedPageBreak/>
        <w:t>Zawierającą nieprawdziwe informacje,</w:t>
      </w:r>
    </w:p>
    <w:p w14:paraId="1ED4E924" w14:textId="49D519AA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Ni</w:t>
      </w:r>
      <w:r w:rsidR="00500B8C" w:rsidRPr="00C66D3A">
        <w:rPr>
          <w:rFonts w:cs="Times New Roman"/>
          <w:sz w:val="22"/>
          <w:szCs w:val="22"/>
        </w:rPr>
        <w:t>e</w:t>
      </w:r>
      <w:r w:rsidRPr="00C66D3A">
        <w:rPr>
          <w:rFonts w:cs="Times New Roman"/>
          <w:sz w:val="22"/>
          <w:szCs w:val="22"/>
        </w:rPr>
        <w:t>zawierającą określenia przedmiotu oferty lub proponowanej ceny, świadczeń będących przedmiotem konkursu,</w:t>
      </w:r>
    </w:p>
    <w:p w14:paraId="6900D335" w14:textId="77777777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Zawierającą rażąco niską cenę w stosunku do przedmiotu zamówienia,</w:t>
      </w:r>
    </w:p>
    <w:p w14:paraId="5FB37CE2" w14:textId="77777777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Nieważną na podstawie odrębnych przepisów,</w:t>
      </w:r>
    </w:p>
    <w:p w14:paraId="03CAC1C6" w14:textId="77777777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Jeżeli oferent złożył ofertę alternatywną,</w:t>
      </w:r>
    </w:p>
    <w:p w14:paraId="147869FA" w14:textId="2F51274B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Jeżeli oferta lub oferent nie spełniają wymaganych warunków określonych w przepisach prawa ,</w:t>
      </w:r>
    </w:p>
    <w:p w14:paraId="6A865344" w14:textId="0333B033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Złożoną przez oferenta, z którym została rozwiązana przez </w:t>
      </w:r>
      <w:r w:rsidR="002E31F1" w:rsidRPr="00C66D3A">
        <w:rPr>
          <w:rFonts w:cs="Times New Roman"/>
          <w:bCs/>
          <w:sz w:val="22"/>
          <w:szCs w:val="22"/>
        </w:rPr>
        <w:t xml:space="preserve">Szpital Neuropsychiatryczny im. Prof. Mieczysława Kaczyńskiego SPZOZ w Lublinie </w:t>
      </w:r>
      <w:r w:rsidRPr="00C66D3A">
        <w:rPr>
          <w:rFonts w:cs="Times New Roman"/>
          <w:sz w:val="22"/>
          <w:szCs w:val="22"/>
        </w:rPr>
        <w:t xml:space="preserve">umowa o udzielanie świadczeń opieki zdrowotnej w określonym rodzaju lub zakresie w trybie natychmiastowym z przyczyn leżących po stronie </w:t>
      </w:r>
      <w:r w:rsidR="002E31F1" w:rsidRPr="00C66D3A">
        <w:rPr>
          <w:rFonts w:cs="Times New Roman"/>
          <w:color w:val="000000"/>
          <w:sz w:val="22"/>
          <w:szCs w:val="22"/>
        </w:rPr>
        <w:t>Wykonawcy</w:t>
      </w:r>
      <w:r w:rsidRPr="00C66D3A">
        <w:rPr>
          <w:rFonts w:cs="Times New Roman"/>
          <w:color w:val="000000"/>
          <w:sz w:val="22"/>
          <w:szCs w:val="22"/>
        </w:rPr>
        <w:t>,</w:t>
      </w:r>
    </w:p>
    <w:p w14:paraId="3E35416D" w14:textId="5DDE0CA0" w:rsidR="00B6140B" w:rsidRPr="00C66D3A" w:rsidRDefault="00B6140B" w:rsidP="00C66D3A">
      <w:pPr>
        <w:pStyle w:val="Tekstpodstawowy"/>
        <w:widowControl/>
        <w:numPr>
          <w:ilvl w:val="0"/>
          <w:numId w:val="48"/>
        </w:numPr>
        <w:tabs>
          <w:tab w:val="clear" w:pos="0"/>
          <w:tab w:val="left" w:pos="1005"/>
        </w:tabs>
        <w:spacing w:after="0"/>
        <w:ind w:left="709" w:hanging="29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W sytuacji opisanej w pkt </w:t>
      </w:r>
      <w:r w:rsidR="002E31F1" w:rsidRPr="00C66D3A">
        <w:rPr>
          <w:rFonts w:cs="Times New Roman"/>
          <w:sz w:val="22"/>
          <w:szCs w:val="22"/>
        </w:rPr>
        <w:t xml:space="preserve">5 </w:t>
      </w:r>
      <w:proofErr w:type="spellStart"/>
      <w:r w:rsidR="002E31F1" w:rsidRPr="00C66D3A">
        <w:rPr>
          <w:rFonts w:cs="Times New Roman"/>
          <w:sz w:val="22"/>
          <w:szCs w:val="22"/>
        </w:rPr>
        <w:t>ppkt</w:t>
      </w:r>
      <w:proofErr w:type="spellEnd"/>
      <w:r w:rsidR="002E31F1" w:rsidRPr="00C66D3A">
        <w:rPr>
          <w:rFonts w:cs="Times New Roman"/>
          <w:sz w:val="22"/>
          <w:szCs w:val="22"/>
        </w:rPr>
        <w:t xml:space="preserve"> 6</w:t>
      </w:r>
      <w:r w:rsidR="00B0755F" w:rsidRPr="00C66D3A">
        <w:rPr>
          <w:rFonts w:cs="Times New Roman"/>
          <w:sz w:val="22"/>
          <w:szCs w:val="22"/>
        </w:rPr>
        <w:t xml:space="preserve"> Materiałów informacyjnych</w:t>
      </w:r>
      <w:r w:rsidRPr="00C66D3A">
        <w:rPr>
          <w:rFonts w:cs="Times New Roman"/>
          <w:sz w:val="22"/>
          <w:szCs w:val="22"/>
        </w:rPr>
        <w:t>– tj. po bezskutecznym upływie terminu uzupełnienia oferty.</w:t>
      </w:r>
    </w:p>
    <w:p w14:paraId="7F4B53D1" w14:textId="77777777" w:rsidR="00A821B6" w:rsidRPr="00C66D3A" w:rsidRDefault="00A821B6" w:rsidP="00C66D3A">
      <w:pPr>
        <w:pStyle w:val="Style13"/>
        <w:spacing w:line="276" w:lineRule="auto"/>
        <w:ind w:left="709" w:hanging="294"/>
        <w:rPr>
          <w:rFonts w:cs="Times New Roman"/>
          <w:sz w:val="22"/>
          <w:szCs w:val="22"/>
        </w:rPr>
      </w:pPr>
    </w:p>
    <w:p w14:paraId="6BD2E297" w14:textId="20CA657E" w:rsidR="00B0755F" w:rsidRPr="00C66D3A" w:rsidRDefault="00B0755F" w:rsidP="00C66D3A">
      <w:pPr>
        <w:pStyle w:val="Tekstpodstawowy"/>
        <w:numPr>
          <w:ilvl w:val="0"/>
          <w:numId w:val="23"/>
        </w:numPr>
        <w:jc w:val="both"/>
        <w:rPr>
          <w:rFonts w:cs="Times New Roman"/>
          <w:b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Unieważnienie postępowania</w:t>
      </w:r>
    </w:p>
    <w:p w14:paraId="144B9A18" w14:textId="77777777" w:rsidR="00B0755F" w:rsidRPr="00C66D3A" w:rsidRDefault="00B0755F" w:rsidP="00C66D3A">
      <w:pPr>
        <w:pStyle w:val="Tekstpodstawowy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Dyrektor </w:t>
      </w:r>
      <w:r w:rsidRPr="00C66D3A">
        <w:rPr>
          <w:rFonts w:cs="Times New Roman"/>
          <w:bCs/>
          <w:sz w:val="22"/>
          <w:szCs w:val="22"/>
        </w:rPr>
        <w:t xml:space="preserve">Szpitala Neuropsychiatrycznego im. Prof. Mieczysława Kaczyńskiego SPZOZ w Lublinie </w:t>
      </w:r>
      <w:r w:rsidRPr="00C66D3A">
        <w:rPr>
          <w:rFonts w:cs="Times New Roman"/>
          <w:sz w:val="22"/>
          <w:szCs w:val="22"/>
        </w:rPr>
        <w:t>unieważnia konkurs, jeżeli:</w:t>
      </w:r>
    </w:p>
    <w:p w14:paraId="3363391A" w14:textId="77777777" w:rsidR="00B0755F" w:rsidRPr="00C66D3A" w:rsidRDefault="00B0755F" w:rsidP="00C66D3A">
      <w:pPr>
        <w:pStyle w:val="Tekstpodstawowy"/>
        <w:widowControl/>
        <w:numPr>
          <w:ilvl w:val="0"/>
          <w:numId w:val="50"/>
        </w:numPr>
        <w:spacing w:after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Nie wpłynęła żadna oferta,</w:t>
      </w:r>
    </w:p>
    <w:p w14:paraId="00925EA2" w14:textId="77777777" w:rsidR="00B0755F" w:rsidRPr="00C66D3A" w:rsidRDefault="00B0755F" w:rsidP="00C66D3A">
      <w:pPr>
        <w:pStyle w:val="Tekstpodstawowy"/>
        <w:widowControl/>
        <w:numPr>
          <w:ilvl w:val="0"/>
          <w:numId w:val="50"/>
        </w:numPr>
        <w:spacing w:after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Wpłynęła jedna oferta nie podlegająca odrzuceniu, chyba że z okoliczności wynika, że na ogłoszony ponownie na tych samych warunkach konkurs ofert nie wpłynie więcej ofert,</w:t>
      </w:r>
    </w:p>
    <w:p w14:paraId="0A452B92" w14:textId="77777777" w:rsidR="00B0755F" w:rsidRPr="00C66D3A" w:rsidRDefault="00B0755F" w:rsidP="00C66D3A">
      <w:pPr>
        <w:pStyle w:val="Tekstpodstawowy"/>
        <w:widowControl/>
        <w:numPr>
          <w:ilvl w:val="0"/>
          <w:numId w:val="50"/>
        </w:numPr>
        <w:spacing w:after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Odrzucono wszystkie oferty,</w:t>
      </w:r>
    </w:p>
    <w:p w14:paraId="1AA534CB" w14:textId="77777777" w:rsidR="00B0755F" w:rsidRPr="00C66D3A" w:rsidRDefault="00B0755F" w:rsidP="00C66D3A">
      <w:pPr>
        <w:pStyle w:val="Tekstpodstawowy"/>
        <w:widowControl/>
        <w:numPr>
          <w:ilvl w:val="0"/>
          <w:numId w:val="50"/>
        </w:numPr>
        <w:spacing w:after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Kwota najkorzystniejszej oferty przewyższa kwotę, którą Szpital Uniwersytecki przeznaczył na finansowanie świadczeń będących przedmiotem konkursu, </w:t>
      </w:r>
    </w:p>
    <w:p w14:paraId="4EE709ED" w14:textId="77777777" w:rsidR="00B0755F" w:rsidRPr="00C66D3A" w:rsidRDefault="00B0755F" w:rsidP="00C66D3A">
      <w:pPr>
        <w:pStyle w:val="Tekstpodstawowy"/>
        <w:widowControl/>
        <w:numPr>
          <w:ilvl w:val="0"/>
          <w:numId w:val="50"/>
        </w:numPr>
        <w:spacing w:after="0"/>
        <w:jc w:val="both"/>
        <w:rPr>
          <w:rFonts w:cs="Times New Roman"/>
          <w:b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Nastąpiła istotna zmiana okoliczności powodująca, że prowadzenie postępowania lub zawarcie umowy nie leży w interesie pacjentów Szpitala Uniwersyteckiego, czego nie można było wcześniej przewidzieć. </w:t>
      </w:r>
    </w:p>
    <w:p w14:paraId="07BD5004" w14:textId="77777777" w:rsidR="00A821B6" w:rsidRPr="00C66D3A" w:rsidRDefault="00A821B6" w:rsidP="00C66D3A">
      <w:pPr>
        <w:pStyle w:val="Style13"/>
        <w:spacing w:line="276" w:lineRule="auto"/>
        <w:ind w:firstLine="0"/>
        <w:rPr>
          <w:rFonts w:cs="Times New Roman"/>
          <w:sz w:val="22"/>
          <w:szCs w:val="22"/>
        </w:rPr>
      </w:pPr>
    </w:p>
    <w:p w14:paraId="51A5F1CE" w14:textId="2FA109AA" w:rsidR="007D454C" w:rsidRPr="00C66D3A" w:rsidRDefault="00A22EA1" w:rsidP="00C66D3A">
      <w:pPr>
        <w:pStyle w:val="Style13"/>
        <w:spacing w:line="276" w:lineRule="auto"/>
        <w:ind w:firstLine="0"/>
        <w:rPr>
          <w:rFonts w:cs="Times New Roman"/>
          <w:sz w:val="22"/>
          <w:szCs w:val="22"/>
        </w:rPr>
      </w:pPr>
      <w:r w:rsidRPr="00C66D3A">
        <w:rPr>
          <w:rStyle w:val="FontStyle16"/>
          <w:w w:val="100"/>
          <w:kern w:val="24"/>
          <w:sz w:val="22"/>
          <w:szCs w:val="22"/>
        </w:rPr>
        <w:t>IV.</w:t>
      </w:r>
      <w:r w:rsidR="00197343" w:rsidRPr="00C66D3A">
        <w:rPr>
          <w:rStyle w:val="FontStyle16"/>
          <w:w w:val="100"/>
          <w:kern w:val="24"/>
          <w:sz w:val="22"/>
          <w:szCs w:val="22"/>
        </w:rPr>
        <w:t xml:space="preserve"> </w:t>
      </w:r>
      <w:r w:rsidR="00AF728C" w:rsidRPr="00C66D3A">
        <w:rPr>
          <w:rStyle w:val="FontStyle16"/>
          <w:w w:val="100"/>
          <w:kern w:val="24"/>
          <w:sz w:val="22"/>
          <w:szCs w:val="22"/>
        </w:rPr>
        <w:t>Wykonawcy</w:t>
      </w:r>
      <w:r w:rsidR="007D454C" w:rsidRPr="00C66D3A">
        <w:rPr>
          <w:rFonts w:cs="Times New Roman"/>
          <w:kern w:val="24"/>
          <w:sz w:val="22"/>
          <w:szCs w:val="22"/>
        </w:rPr>
        <w:t xml:space="preserve"> zostaną powiadomieni niezwłocznie o wyborze oferty. Zamawiający poda nazwę i adres </w:t>
      </w:r>
      <w:r w:rsidR="00B10ED7" w:rsidRPr="00C66D3A">
        <w:rPr>
          <w:rFonts w:eastAsia="Times New Roman" w:cs="Times New Roman"/>
          <w:sz w:val="22"/>
          <w:szCs w:val="22"/>
        </w:rPr>
        <w:t>Wykonawcy</w:t>
      </w:r>
      <w:r w:rsidR="007D454C" w:rsidRPr="00C66D3A">
        <w:rPr>
          <w:rFonts w:cs="Times New Roman"/>
          <w:kern w:val="24"/>
          <w:sz w:val="22"/>
          <w:szCs w:val="22"/>
        </w:rPr>
        <w:t>, którego ofertę wybrano oraz jej cenę.</w:t>
      </w:r>
    </w:p>
    <w:p w14:paraId="663A57CE" w14:textId="77777777" w:rsidR="003A1424" w:rsidRPr="00C66D3A" w:rsidRDefault="003A1424" w:rsidP="00C66D3A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67477038" w14:textId="77777777" w:rsidR="007D454C" w:rsidRPr="00C66D3A" w:rsidRDefault="00C12CF4" w:rsidP="00C66D3A">
      <w:pPr>
        <w:pStyle w:val="Nagwek8"/>
        <w:numPr>
          <w:ilvl w:val="7"/>
          <w:numId w:val="16"/>
        </w:numPr>
        <w:spacing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TERMIN I MIEJSCE SKŁADANIA OFERT</w:t>
      </w:r>
    </w:p>
    <w:p w14:paraId="3AA9143F" w14:textId="135D100D" w:rsidR="007D454C" w:rsidRPr="00C66D3A" w:rsidRDefault="007D454C" w:rsidP="00C66D3A">
      <w:pPr>
        <w:spacing w:line="276" w:lineRule="auto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bCs/>
          <w:sz w:val="22"/>
          <w:szCs w:val="22"/>
        </w:rPr>
        <w:t>Oferty należy składać</w:t>
      </w:r>
      <w:r w:rsidRPr="00C66D3A">
        <w:rPr>
          <w:rFonts w:cs="Times New Roman"/>
          <w:sz w:val="22"/>
          <w:szCs w:val="22"/>
        </w:rPr>
        <w:t xml:space="preserve"> w terminie do dnia </w:t>
      </w:r>
      <w:r w:rsidR="00C66D3A" w:rsidRPr="00C66D3A">
        <w:rPr>
          <w:rFonts w:cs="Times New Roman"/>
          <w:b/>
          <w:bCs/>
          <w:sz w:val="22"/>
          <w:szCs w:val="22"/>
        </w:rPr>
        <w:t>16 czerwca</w:t>
      </w:r>
      <w:r w:rsidR="00546771" w:rsidRPr="00C66D3A">
        <w:rPr>
          <w:rFonts w:cs="Times New Roman"/>
          <w:sz w:val="22"/>
          <w:szCs w:val="22"/>
        </w:rPr>
        <w:t xml:space="preserve"> </w:t>
      </w:r>
      <w:r w:rsidRPr="00C66D3A">
        <w:rPr>
          <w:rFonts w:cs="Times New Roman"/>
          <w:b/>
          <w:bCs/>
          <w:sz w:val="22"/>
          <w:szCs w:val="22"/>
          <w:shd w:val="clear" w:color="auto" w:fill="FFFFFF"/>
        </w:rPr>
        <w:t>20</w:t>
      </w:r>
      <w:r w:rsidR="0040772A" w:rsidRPr="00C66D3A">
        <w:rPr>
          <w:rFonts w:cs="Times New Roman"/>
          <w:b/>
          <w:bCs/>
          <w:sz w:val="22"/>
          <w:szCs w:val="22"/>
          <w:shd w:val="clear" w:color="auto" w:fill="FFFFFF"/>
        </w:rPr>
        <w:t>2</w:t>
      </w:r>
      <w:r w:rsidR="00B0755F" w:rsidRPr="00C66D3A">
        <w:rPr>
          <w:rFonts w:cs="Times New Roman"/>
          <w:b/>
          <w:bCs/>
          <w:sz w:val="22"/>
          <w:szCs w:val="22"/>
          <w:shd w:val="clear" w:color="auto" w:fill="FFFFFF"/>
        </w:rPr>
        <w:t>5</w:t>
      </w:r>
      <w:r w:rsidRPr="00C66D3A">
        <w:rPr>
          <w:rFonts w:cs="Times New Roman"/>
          <w:b/>
          <w:bCs/>
          <w:sz w:val="22"/>
          <w:szCs w:val="22"/>
          <w:shd w:val="clear" w:color="auto" w:fill="FFFFFF"/>
        </w:rPr>
        <w:t xml:space="preserve"> r.</w:t>
      </w:r>
      <w:r w:rsidR="00384A8D" w:rsidRPr="00C66D3A">
        <w:rPr>
          <w:rFonts w:cs="Times New Roman"/>
          <w:b/>
          <w:bCs/>
          <w:sz w:val="22"/>
          <w:szCs w:val="22"/>
          <w:shd w:val="clear" w:color="auto" w:fill="FFFFFF"/>
        </w:rPr>
        <w:t xml:space="preserve"> </w:t>
      </w:r>
      <w:r w:rsidRPr="00C66D3A">
        <w:rPr>
          <w:rFonts w:cs="Times New Roman"/>
          <w:b/>
          <w:sz w:val="22"/>
          <w:szCs w:val="22"/>
          <w:shd w:val="clear" w:color="auto" w:fill="FFFFFF"/>
        </w:rPr>
        <w:t xml:space="preserve">do godz. </w:t>
      </w:r>
      <w:r w:rsidR="007544E2" w:rsidRPr="00C66D3A">
        <w:rPr>
          <w:rFonts w:cs="Times New Roman"/>
          <w:b/>
          <w:sz w:val="22"/>
          <w:szCs w:val="22"/>
          <w:shd w:val="clear" w:color="auto" w:fill="FFFFFF"/>
        </w:rPr>
        <w:t>1</w:t>
      </w:r>
      <w:r w:rsidR="00473864">
        <w:rPr>
          <w:rFonts w:cs="Times New Roman"/>
          <w:b/>
          <w:sz w:val="22"/>
          <w:szCs w:val="22"/>
          <w:shd w:val="clear" w:color="auto" w:fill="FFFFFF"/>
        </w:rPr>
        <w:t>3</w:t>
      </w:r>
      <w:r w:rsidRPr="00C66D3A">
        <w:rPr>
          <w:rFonts w:cs="Times New Roman"/>
          <w:b/>
          <w:sz w:val="22"/>
          <w:szCs w:val="22"/>
          <w:shd w:val="clear" w:color="auto" w:fill="FFFFFF"/>
        </w:rPr>
        <w:t xml:space="preserve">:00 </w:t>
      </w:r>
      <w:r w:rsidRPr="00C66D3A">
        <w:rPr>
          <w:rFonts w:cs="Times New Roman"/>
          <w:sz w:val="22"/>
          <w:szCs w:val="22"/>
        </w:rPr>
        <w:t xml:space="preserve">w Kancelarii Szpitala przy </w:t>
      </w:r>
      <w:r w:rsidR="00546771" w:rsidRPr="00C66D3A">
        <w:rPr>
          <w:rFonts w:cs="Times New Roman"/>
          <w:sz w:val="22"/>
          <w:szCs w:val="22"/>
        </w:rPr>
        <w:br/>
      </w:r>
      <w:r w:rsidRPr="00C66D3A">
        <w:rPr>
          <w:rFonts w:cs="Times New Roman"/>
          <w:sz w:val="22"/>
          <w:szCs w:val="22"/>
        </w:rPr>
        <w:t xml:space="preserve">ul. Abramowickiej 2, 20-442 Lublin. </w:t>
      </w:r>
    </w:p>
    <w:p w14:paraId="037A910D" w14:textId="77777777" w:rsidR="007F3893" w:rsidRPr="00C66D3A" w:rsidRDefault="007F3893" w:rsidP="00C66D3A">
      <w:pPr>
        <w:spacing w:line="276" w:lineRule="auto"/>
        <w:jc w:val="both"/>
        <w:rPr>
          <w:rFonts w:cs="Times New Roman"/>
          <w:b/>
          <w:sz w:val="22"/>
          <w:szCs w:val="22"/>
        </w:rPr>
      </w:pPr>
    </w:p>
    <w:p w14:paraId="101B633C" w14:textId="76DABDF4" w:rsidR="007D454C" w:rsidRPr="00C66D3A" w:rsidRDefault="007D454C" w:rsidP="00C66D3A">
      <w:pPr>
        <w:pStyle w:val="Tekstpodstawowy21"/>
        <w:spacing w:line="276" w:lineRule="auto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bCs/>
          <w:sz w:val="22"/>
          <w:szCs w:val="22"/>
        </w:rPr>
        <w:t>Otwarcie złożonych ofert</w:t>
      </w:r>
      <w:r w:rsidRPr="00C66D3A">
        <w:rPr>
          <w:rFonts w:cs="Times New Roman"/>
          <w:sz w:val="22"/>
          <w:szCs w:val="22"/>
        </w:rPr>
        <w:t xml:space="preserve"> nastąpi w dniu</w:t>
      </w:r>
      <w:r w:rsidR="00B0755F" w:rsidRPr="00C66D3A">
        <w:rPr>
          <w:rFonts w:cs="Times New Roman"/>
          <w:sz w:val="22"/>
          <w:szCs w:val="22"/>
        </w:rPr>
        <w:t xml:space="preserve"> </w:t>
      </w:r>
      <w:r w:rsidR="00C66D3A" w:rsidRPr="00C66D3A">
        <w:rPr>
          <w:rFonts w:cs="Times New Roman"/>
          <w:b/>
          <w:bCs/>
          <w:sz w:val="22"/>
          <w:szCs w:val="22"/>
        </w:rPr>
        <w:t>16 czerwca</w:t>
      </w:r>
      <w:r w:rsidR="00546771" w:rsidRPr="00C66D3A">
        <w:rPr>
          <w:rFonts w:cs="Times New Roman"/>
          <w:sz w:val="22"/>
          <w:szCs w:val="22"/>
        </w:rPr>
        <w:t xml:space="preserve"> </w:t>
      </w:r>
      <w:r w:rsidR="00546771" w:rsidRPr="00C66D3A">
        <w:rPr>
          <w:rFonts w:cs="Times New Roman"/>
          <w:b/>
          <w:bCs/>
          <w:sz w:val="22"/>
          <w:szCs w:val="22"/>
          <w:shd w:val="clear" w:color="auto" w:fill="FFFFFF"/>
        </w:rPr>
        <w:t xml:space="preserve">2025 </w:t>
      </w:r>
      <w:r w:rsidR="009406DF" w:rsidRPr="00C66D3A">
        <w:rPr>
          <w:rFonts w:cs="Times New Roman"/>
          <w:b/>
          <w:bCs/>
          <w:sz w:val="22"/>
          <w:szCs w:val="22"/>
          <w:shd w:val="clear" w:color="auto" w:fill="FFFFFF"/>
        </w:rPr>
        <w:t>r</w:t>
      </w:r>
      <w:r w:rsidRPr="00C66D3A">
        <w:rPr>
          <w:rFonts w:cs="Times New Roman"/>
          <w:b/>
          <w:sz w:val="22"/>
          <w:szCs w:val="22"/>
        </w:rPr>
        <w:t xml:space="preserve">. o godz. </w:t>
      </w:r>
      <w:r w:rsidR="00C964CA" w:rsidRPr="00C66D3A">
        <w:rPr>
          <w:rFonts w:cs="Times New Roman"/>
          <w:b/>
          <w:sz w:val="22"/>
          <w:szCs w:val="22"/>
        </w:rPr>
        <w:t>1</w:t>
      </w:r>
      <w:r w:rsidR="00473864">
        <w:rPr>
          <w:rFonts w:cs="Times New Roman"/>
          <w:b/>
          <w:sz w:val="22"/>
          <w:szCs w:val="22"/>
        </w:rPr>
        <w:t>3</w:t>
      </w:r>
      <w:r w:rsidRPr="00C66D3A">
        <w:rPr>
          <w:rFonts w:cs="Times New Roman"/>
          <w:b/>
          <w:sz w:val="22"/>
          <w:szCs w:val="22"/>
        </w:rPr>
        <w:t>:</w:t>
      </w:r>
      <w:r w:rsidR="00C40D32" w:rsidRPr="00C66D3A">
        <w:rPr>
          <w:rFonts w:cs="Times New Roman"/>
          <w:b/>
          <w:sz w:val="22"/>
          <w:szCs w:val="22"/>
        </w:rPr>
        <w:t>1</w:t>
      </w:r>
      <w:r w:rsidR="00B0755F" w:rsidRPr="00C66D3A">
        <w:rPr>
          <w:rFonts w:cs="Times New Roman"/>
          <w:b/>
          <w:sz w:val="22"/>
          <w:szCs w:val="22"/>
        </w:rPr>
        <w:t>5</w:t>
      </w:r>
      <w:r w:rsidRPr="00C66D3A">
        <w:rPr>
          <w:rFonts w:cs="Times New Roman"/>
          <w:sz w:val="22"/>
          <w:szCs w:val="22"/>
        </w:rPr>
        <w:t xml:space="preserve"> w siedzibie Zamawiającego w Lublinie przy ul. Abramowickiej 2 (</w:t>
      </w:r>
      <w:r w:rsidR="00B0755F" w:rsidRPr="00C66D3A">
        <w:rPr>
          <w:rFonts w:cs="Times New Roman"/>
          <w:sz w:val="22"/>
          <w:szCs w:val="22"/>
        </w:rPr>
        <w:t>Dział zamówień Publicznych</w:t>
      </w:r>
      <w:r w:rsidRPr="00C66D3A">
        <w:rPr>
          <w:rFonts w:cs="Times New Roman"/>
          <w:sz w:val="22"/>
          <w:szCs w:val="22"/>
        </w:rPr>
        <w:t>).</w:t>
      </w:r>
    </w:p>
    <w:p w14:paraId="05BAC187" w14:textId="77777777" w:rsidR="00C12CF4" w:rsidRPr="00C66D3A" w:rsidRDefault="00C12CF4" w:rsidP="00C66D3A">
      <w:pPr>
        <w:spacing w:line="276" w:lineRule="auto"/>
        <w:jc w:val="both"/>
        <w:rPr>
          <w:rFonts w:cs="Times New Roman"/>
          <w:b/>
          <w:sz w:val="22"/>
          <w:szCs w:val="22"/>
        </w:rPr>
      </w:pPr>
    </w:p>
    <w:p w14:paraId="689F0B84" w14:textId="77777777" w:rsidR="007D454C" w:rsidRPr="00C66D3A" w:rsidRDefault="007D454C" w:rsidP="00C66D3A">
      <w:pPr>
        <w:numPr>
          <w:ilvl w:val="0"/>
          <w:numId w:val="17"/>
        </w:numPr>
        <w:spacing w:line="276" w:lineRule="auto"/>
        <w:ind w:left="284" w:hanging="426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TRYB UDZIELANIA WYJAŚNIEŃ WARUNKÓW ZAMÓWIENIA</w:t>
      </w:r>
    </w:p>
    <w:p w14:paraId="3889BEFD" w14:textId="77CE953C" w:rsidR="007D454C" w:rsidRPr="00C66D3A" w:rsidRDefault="007D454C" w:rsidP="00C66D3A">
      <w:pPr>
        <w:spacing w:line="276" w:lineRule="auto"/>
        <w:ind w:left="284"/>
        <w:jc w:val="both"/>
        <w:rPr>
          <w:rFonts w:cs="Times New Roman"/>
          <w:sz w:val="22"/>
          <w:szCs w:val="22"/>
          <w:shd w:val="clear" w:color="auto" w:fill="FFFFFF"/>
        </w:rPr>
      </w:pPr>
      <w:r w:rsidRPr="00C66D3A">
        <w:rPr>
          <w:rFonts w:cs="Times New Roman"/>
          <w:sz w:val="22"/>
          <w:szCs w:val="22"/>
        </w:rPr>
        <w:t>Osob</w:t>
      </w:r>
      <w:r w:rsidR="00C03EEA" w:rsidRPr="00C66D3A">
        <w:rPr>
          <w:rFonts w:cs="Times New Roman"/>
          <w:sz w:val="22"/>
          <w:szCs w:val="22"/>
        </w:rPr>
        <w:t>ą</w:t>
      </w:r>
      <w:r w:rsidRPr="00C66D3A">
        <w:rPr>
          <w:rFonts w:cs="Times New Roman"/>
          <w:sz w:val="22"/>
          <w:szCs w:val="22"/>
        </w:rPr>
        <w:t xml:space="preserve"> uprawnion</w:t>
      </w:r>
      <w:r w:rsidR="00C03EEA" w:rsidRPr="00C66D3A">
        <w:rPr>
          <w:rFonts w:cs="Times New Roman"/>
          <w:sz w:val="22"/>
          <w:szCs w:val="22"/>
        </w:rPr>
        <w:t>ą</w:t>
      </w:r>
      <w:r w:rsidRPr="00C66D3A">
        <w:rPr>
          <w:rFonts w:cs="Times New Roman"/>
          <w:sz w:val="22"/>
          <w:szCs w:val="22"/>
        </w:rPr>
        <w:t xml:space="preserve"> do kontaktów </w:t>
      </w:r>
      <w:r w:rsidR="00C03EEA" w:rsidRPr="00C66D3A">
        <w:rPr>
          <w:rFonts w:cs="Times New Roman"/>
          <w:sz w:val="22"/>
          <w:szCs w:val="22"/>
        </w:rPr>
        <w:t xml:space="preserve">jest: </w:t>
      </w:r>
      <w:r w:rsidR="00D90CBE" w:rsidRPr="00C66D3A">
        <w:rPr>
          <w:rFonts w:cs="Times New Roman"/>
          <w:sz w:val="22"/>
          <w:szCs w:val="22"/>
          <w:shd w:val="clear" w:color="auto" w:fill="FFFFFF"/>
        </w:rPr>
        <w:t>Piotr Sękowski</w:t>
      </w:r>
      <w:r w:rsidR="00C03EEA" w:rsidRPr="00C66D3A">
        <w:rPr>
          <w:rFonts w:cs="Times New Roman"/>
          <w:sz w:val="22"/>
          <w:szCs w:val="22"/>
          <w:shd w:val="clear" w:color="auto" w:fill="FFFFFF"/>
        </w:rPr>
        <w:t xml:space="preserve"> e-mail: </w:t>
      </w:r>
      <w:hyperlink r:id="rId8" w:history="1">
        <w:r w:rsidR="00C03EEA" w:rsidRPr="00C66D3A">
          <w:rPr>
            <w:rStyle w:val="Hipercze"/>
            <w:rFonts w:cs="Times New Roman"/>
            <w:sz w:val="22"/>
            <w:szCs w:val="22"/>
            <w:shd w:val="clear" w:color="auto" w:fill="FFFFFF"/>
          </w:rPr>
          <w:t>przetargi@snzoz.lublin.pl</w:t>
        </w:r>
      </w:hyperlink>
    </w:p>
    <w:p w14:paraId="1770C94D" w14:textId="77777777" w:rsidR="00C40D32" w:rsidRPr="00C66D3A" w:rsidRDefault="00C40D32" w:rsidP="00C66D3A">
      <w:pPr>
        <w:spacing w:line="276" w:lineRule="auto"/>
        <w:ind w:left="720"/>
        <w:jc w:val="both"/>
        <w:rPr>
          <w:rFonts w:cs="Times New Roman"/>
          <w:sz w:val="22"/>
          <w:szCs w:val="22"/>
        </w:rPr>
      </w:pPr>
    </w:p>
    <w:p w14:paraId="5CE75D32" w14:textId="18119EF0" w:rsidR="007D454C" w:rsidRPr="00C66D3A" w:rsidRDefault="007D454C" w:rsidP="00C66D3A">
      <w:pPr>
        <w:numPr>
          <w:ilvl w:val="0"/>
          <w:numId w:val="18"/>
        </w:numPr>
        <w:spacing w:line="276" w:lineRule="auto"/>
        <w:ind w:left="284" w:hanging="426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 xml:space="preserve">ŚRODKI </w:t>
      </w:r>
      <w:r w:rsidR="00A22EA1" w:rsidRPr="00C66D3A">
        <w:rPr>
          <w:rFonts w:cs="Times New Roman"/>
          <w:b/>
          <w:sz w:val="22"/>
          <w:szCs w:val="22"/>
        </w:rPr>
        <w:t>OCHRONY PRAWNEJ</w:t>
      </w:r>
    </w:p>
    <w:p w14:paraId="32EF3948" w14:textId="746395C4" w:rsidR="00C12CF4" w:rsidRPr="00C66D3A" w:rsidRDefault="00AF728C" w:rsidP="00C66D3A">
      <w:pPr>
        <w:numPr>
          <w:ilvl w:val="0"/>
          <w:numId w:val="34"/>
        </w:numPr>
        <w:autoSpaceDE w:val="0"/>
        <w:spacing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C66D3A">
        <w:rPr>
          <w:rFonts w:eastAsia="Times New Roman" w:cs="Times New Roman"/>
          <w:sz w:val="22"/>
          <w:szCs w:val="22"/>
        </w:rPr>
        <w:t>wykonawcy</w:t>
      </w:r>
      <w:r w:rsidR="007D454C" w:rsidRPr="00C66D3A">
        <w:rPr>
          <w:rFonts w:cs="Times New Roman"/>
          <w:sz w:val="22"/>
          <w:szCs w:val="22"/>
        </w:rPr>
        <w:t>, których interes prawny doznał uszczerbku w wyniku naruszenia przez Zamawiającego zasad przeprowadzania postępowania w sprawie zawarcia umowy o udzielanie świadczeń opieki zdrowotnej, przysługują środki odwoławcze</w:t>
      </w:r>
      <w:r w:rsidR="007A2DF2" w:rsidRPr="00C66D3A">
        <w:rPr>
          <w:rFonts w:cs="Times New Roman"/>
          <w:sz w:val="22"/>
          <w:szCs w:val="22"/>
        </w:rPr>
        <w:t xml:space="preserve"> </w:t>
      </w:r>
      <w:r w:rsidR="007D454C" w:rsidRPr="00C66D3A">
        <w:rPr>
          <w:rFonts w:cs="Times New Roman"/>
          <w:sz w:val="22"/>
          <w:szCs w:val="22"/>
        </w:rPr>
        <w:t xml:space="preserve">na zasadach określonych w art. 152 do 154 ustawy </w:t>
      </w:r>
      <w:r w:rsidR="007D454C" w:rsidRPr="00C66D3A">
        <w:rPr>
          <w:rFonts w:cs="Times New Roman"/>
          <w:bCs/>
          <w:sz w:val="22"/>
          <w:szCs w:val="22"/>
        </w:rPr>
        <w:t>z dnia 27 sierpnia 2004 r. o świadczeniach opieki zdrowotnej finansowanych ze środków publicznych</w:t>
      </w:r>
      <w:r w:rsidR="00197343" w:rsidRPr="00C66D3A">
        <w:rPr>
          <w:rFonts w:cs="Times New Roman"/>
          <w:bCs/>
          <w:sz w:val="22"/>
          <w:szCs w:val="22"/>
        </w:rPr>
        <w:t xml:space="preserve"> </w:t>
      </w:r>
      <w:r w:rsidR="00C40D32" w:rsidRPr="00C66D3A">
        <w:rPr>
          <w:rFonts w:cs="Times New Roman"/>
          <w:sz w:val="22"/>
          <w:szCs w:val="22"/>
        </w:rPr>
        <w:t>(Dz.U.</w:t>
      </w:r>
      <w:r w:rsidR="00C12CF4" w:rsidRPr="00C66D3A">
        <w:rPr>
          <w:rFonts w:cs="Times New Roman"/>
          <w:sz w:val="22"/>
          <w:szCs w:val="22"/>
        </w:rPr>
        <w:t xml:space="preserve"> z </w:t>
      </w:r>
      <w:r w:rsidR="00C40D32" w:rsidRPr="00C66D3A">
        <w:rPr>
          <w:rFonts w:cs="Times New Roman"/>
          <w:sz w:val="22"/>
          <w:szCs w:val="22"/>
        </w:rPr>
        <w:t>202</w:t>
      </w:r>
      <w:r w:rsidR="00C12CF4" w:rsidRPr="00C66D3A">
        <w:rPr>
          <w:rFonts w:cs="Times New Roman"/>
          <w:sz w:val="22"/>
          <w:szCs w:val="22"/>
        </w:rPr>
        <w:t>4 r</w:t>
      </w:r>
      <w:r w:rsidR="00C40D32" w:rsidRPr="00C66D3A">
        <w:rPr>
          <w:rFonts w:cs="Times New Roman"/>
          <w:sz w:val="22"/>
          <w:szCs w:val="22"/>
        </w:rPr>
        <w:t>.</w:t>
      </w:r>
      <w:r w:rsidR="00C12CF4" w:rsidRPr="00C66D3A">
        <w:rPr>
          <w:rFonts w:cs="Times New Roman"/>
          <w:sz w:val="22"/>
          <w:szCs w:val="22"/>
        </w:rPr>
        <w:t xml:space="preserve"> poz. 146</w:t>
      </w:r>
      <w:r w:rsidR="005D0EA4" w:rsidRPr="00C66D3A">
        <w:rPr>
          <w:rFonts w:cs="Times New Roman"/>
          <w:sz w:val="22"/>
          <w:szCs w:val="22"/>
        </w:rPr>
        <w:t xml:space="preserve"> ze zm.</w:t>
      </w:r>
      <w:r w:rsidR="00C40D32" w:rsidRPr="00C66D3A">
        <w:rPr>
          <w:rFonts w:cs="Times New Roman"/>
          <w:sz w:val="22"/>
          <w:szCs w:val="22"/>
        </w:rPr>
        <w:t>)</w:t>
      </w:r>
      <w:r w:rsidR="004B2C5A" w:rsidRPr="00C66D3A">
        <w:rPr>
          <w:rFonts w:cs="Times New Roman"/>
          <w:sz w:val="22"/>
          <w:szCs w:val="22"/>
        </w:rPr>
        <w:t>;</w:t>
      </w:r>
    </w:p>
    <w:p w14:paraId="1E754B23" w14:textId="63F43DEA" w:rsidR="007B2661" w:rsidRPr="00C66D3A" w:rsidRDefault="00AF728C" w:rsidP="00C66D3A">
      <w:pPr>
        <w:numPr>
          <w:ilvl w:val="0"/>
          <w:numId w:val="34"/>
        </w:numPr>
        <w:autoSpaceDE w:val="0"/>
        <w:spacing w:line="276" w:lineRule="auto"/>
        <w:ind w:left="567" w:hanging="283"/>
        <w:jc w:val="both"/>
        <w:rPr>
          <w:rStyle w:val="FontStyle27"/>
          <w:color w:val="auto"/>
        </w:rPr>
      </w:pPr>
      <w:r w:rsidRPr="00C66D3A">
        <w:rPr>
          <w:rStyle w:val="FontStyle27"/>
        </w:rPr>
        <w:t>wykonawcom</w:t>
      </w:r>
      <w:r w:rsidR="00EB14DE" w:rsidRPr="00C66D3A">
        <w:rPr>
          <w:rStyle w:val="FontStyle27"/>
        </w:rPr>
        <w:t>, których interes prawny doznał uszczerbku w wyniku naruszenia przez Zamawiającego zasad przeprowadzania postępowania w sprawie zawarcia umowy</w:t>
      </w:r>
      <w:r w:rsidR="007A2DF2" w:rsidRPr="00C66D3A">
        <w:rPr>
          <w:rStyle w:val="FontStyle27"/>
        </w:rPr>
        <w:t xml:space="preserve"> </w:t>
      </w:r>
      <w:r w:rsidR="00EB14DE" w:rsidRPr="00C66D3A">
        <w:rPr>
          <w:rStyle w:val="FontStyle33"/>
          <w:rFonts w:ascii="Times New Roman" w:hAnsi="Times New Roman" w:cs="Times New Roman"/>
          <w:sz w:val="22"/>
          <w:szCs w:val="22"/>
        </w:rPr>
        <w:t>o</w:t>
      </w:r>
      <w:r w:rsidR="007A2DF2" w:rsidRPr="00C66D3A">
        <w:rPr>
          <w:rStyle w:val="FontStyle33"/>
          <w:rFonts w:ascii="Times New Roman" w:hAnsi="Times New Roman" w:cs="Times New Roman"/>
          <w:sz w:val="22"/>
          <w:szCs w:val="22"/>
        </w:rPr>
        <w:t xml:space="preserve"> </w:t>
      </w:r>
      <w:r w:rsidR="00EB14DE" w:rsidRPr="00C66D3A">
        <w:rPr>
          <w:rStyle w:val="FontStyle27"/>
        </w:rPr>
        <w:t xml:space="preserve">udzielanie świadczeń opieki zdrowotnej przysługuje </w:t>
      </w:r>
      <w:r w:rsidR="00EB14DE" w:rsidRPr="00C66D3A">
        <w:rPr>
          <w:rStyle w:val="FontStyle26"/>
        </w:rPr>
        <w:t xml:space="preserve">protest </w:t>
      </w:r>
      <w:r w:rsidR="00EB14DE" w:rsidRPr="00C66D3A">
        <w:rPr>
          <w:rStyle w:val="FontStyle27"/>
        </w:rPr>
        <w:t>do Komisji Konkursowej</w:t>
      </w:r>
      <w:r w:rsidR="007A2DF2" w:rsidRPr="00C66D3A">
        <w:rPr>
          <w:rStyle w:val="FontStyle27"/>
        </w:rPr>
        <w:t xml:space="preserve"> </w:t>
      </w:r>
      <w:r w:rsidR="00EB14DE" w:rsidRPr="00C66D3A">
        <w:rPr>
          <w:rStyle w:val="FontStyle27"/>
        </w:rPr>
        <w:t xml:space="preserve">i </w:t>
      </w:r>
      <w:r w:rsidR="00EB14DE" w:rsidRPr="00C66D3A">
        <w:rPr>
          <w:rStyle w:val="FontStyle26"/>
        </w:rPr>
        <w:t xml:space="preserve">odwołanie </w:t>
      </w:r>
      <w:r w:rsidR="00EB14DE" w:rsidRPr="00C66D3A">
        <w:rPr>
          <w:rStyle w:val="FontStyle27"/>
        </w:rPr>
        <w:t>do Dyrektora Szpitala Neuropsychiatrycznego im. Prof. Mieczysława Kaczyńskiego SPZOZ w Lublinie</w:t>
      </w:r>
      <w:r w:rsidR="00F2687A" w:rsidRPr="00C66D3A">
        <w:rPr>
          <w:rStyle w:val="FontStyle27"/>
        </w:rPr>
        <w:t>.</w:t>
      </w:r>
    </w:p>
    <w:p w14:paraId="69CA0D45" w14:textId="77777777" w:rsidR="00C66D3A" w:rsidRDefault="00C66D3A" w:rsidP="00C66D3A">
      <w:pPr>
        <w:pStyle w:val="Style14"/>
        <w:widowControl/>
        <w:spacing w:line="276" w:lineRule="auto"/>
        <w:ind w:left="284"/>
        <w:jc w:val="both"/>
        <w:rPr>
          <w:rStyle w:val="FontStyle26"/>
        </w:rPr>
      </w:pPr>
    </w:p>
    <w:p w14:paraId="14D0383D" w14:textId="4E994A73" w:rsidR="00EB14DE" w:rsidRPr="00C66D3A" w:rsidRDefault="00EB14DE" w:rsidP="00C66D3A">
      <w:pPr>
        <w:pStyle w:val="Style14"/>
        <w:widowControl/>
        <w:spacing w:line="276" w:lineRule="auto"/>
        <w:ind w:left="284"/>
        <w:jc w:val="both"/>
        <w:rPr>
          <w:rStyle w:val="FontStyle26"/>
        </w:rPr>
      </w:pPr>
      <w:r w:rsidRPr="00C66D3A">
        <w:rPr>
          <w:rStyle w:val="FontStyle26"/>
        </w:rPr>
        <w:lastRenderedPageBreak/>
        <w:t>Protest</w:t>
      </w:r>
    </w:p>
    <w:p w14:paraId="130A2A52" w14:textId="2BF83903" w:rsidR="00C12CF4" w:rsidRPr="00C66D3A" w:rsidRDefault="00EB14DE" w:rsidP="00C66D3A">
      <w:pPr>
        <w:pStyle w:val="Style6"/>
        <w:widowControl/>
        <w:numPr>
          <w:ilvl w:val="0"/>
          <w:numId w:val="35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W toku postępowania w sprawie zawarcia umowy o udzielania świadczeń opieki</w:t>
      </w:r>
      <w:r w:rsidR="007A2DF2" w:rsidRPr="00C66D3A">
        <w:rPr>
          <w:rStyle w:val="FontStyle27"/>
        </w:rPr>
        <w:t xml:space="preserve"> </w:t>
      </w:r>
      <w:r w:rsidRPr="00C66D3A">
        <w:rPr>
          <w:rStyle w:val="FontStyle27"/>
        </w:rPr>
        <w:t xml:space="preserve">zdrowotnej, </w:t>
      </w:r>
      <w:r w:rsidR="004B2C5A" w:rsidRPr="00C66D3A">
        <w:rPr>
          <w:rStyle w:val="FontStyle27"/>
        </w:rPr>
        <w:br/>
      </w:r>
      <w:r w:rsidRPr="00C66D3A">
        <w:rPr>
          <w:rStyle w:val="FontStyle27"/>
        </w:rPr>
        <w:t xml:space="preserve">do czasu zakończenia postępowania, Oferent może złożyć komisji umotywowany protest w terminie </w:t>
      </w:r>
      <w:r w:rsidR="004B2C5A" w:rsidRPr="00C66D3A">
        <w:rPr>
          <w:rStyle w:val="FontStyle27"/>
        </w:rPr>
        <w:br/>
      </w:r>
      <w:r w:rsidRPr="00C66D3A">
        <w:rPr>
          <w:rStyle w:val="FontStyle27"/>
        </w:rPr>
        <w:t>7 dni roboczych od dnia dokonania zaskarżonej czynności</w:t>
      </w:r>
      <w:r w:rsidR="004B2C5A" w:rsidRPr="00C66D3A">
        <w:rPr>
          <w:rStyle w:val="FontStyle27"/>
        </w:rPr>
        <w:t>;</w:t>
      </w:r>
    </w:p>
    <w:p w14:paraId="08063B13" w14:textId="6CAFFD5B" w:rsidR="00C12CF4" w:rsidRPr="00C66D3A" w:rsidRDefault="00EB14DE" w:rsidP="00C66D3A">
      <w:pPr>
        <w:pStyle w:val="Style6"/>
        <w:widowControl/>
        <w:numPr>
          <w:ilvl w:val="0"/>
          <w:numId w:val="35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Do czasu rozpatrzenia protestu postępowanie w sprawie zawarcia umowy o udzielanie</w:t>
      </w:r>
      <w:r w:rsidR="007A2DF2" w:rsidRPr="00C66D3A">
        <w:rPr>
          <w:rStyle w:val="FontStyle27"/>
        </w:rPr>
        <w:t xml:space="preserve"> </w:t>
      </w:r>
      <w:r w:rsidRPr="00C66D3A">
        <w:rPr>
          <w:rStyle w:val="FontStyle27"/>
        </w:rPr>
        <w:t>świadczeń opieki zdrowotnej ulega zawieszeniu, chyba że z treści protestu wynika, że jest on oczywiście bezzasadny</w:t>
      </w:r>
      <w:r w:rsidR="004B2C5A" w:rsidRPr="00C66D3A">
        <w:rPr>
          <w:rStyle w:val="FontStyle27"/>
        </w:rPr>
        <w:t>;</w:t>
      </w:r>
    </w:p>
    <w:p w14:paraId="7214EC9D" w14:textId="36978106" w:rsidR="00C12CF4" w:rsidRPr="00C66D3A" w:rsidRDefault="00EB14DE" w:rsidP="00C66D3A">
      <w:pPr>
        <w:pStyle w:val="Style6"/>
        <w:widowControl/>
        <w:numPr>
          <w:ilvl w:val="0"/>
          <w:numId w:val="35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Komisja rozpatruje i rozstrzyga protest w ciągu 7 dni od dnia jego otrzymania i udziela</w:t>
      </w:r>
      <w:r w:rsidR="007A2DF2" w:rsidRPr="00C66D3A">
        <w:rPr>
          <w:rStyle w:val="FontStyle27"/>
        </w:rPr>
        <w:t xml:space="preserve"> </w:t>
      </w:r>
      <w:r w:rsidRPr="00C66D3A">
        <w:rPr>
          <w:rStyle w:val="FontStyle27"/>
        </w:rPr>
        <w:t>pisemnej odpowiedzi składającemu protest. Nieuwzględnienie protestu wymaga uzasadnienia.</w:t>
      </w:r>
    </w:p>
    <w:p w14:paraId="27C64364" w14:textId="77777777" w:rsidR="00C12CF4" w:rsidRPr="00C66D3A" w:rsidRDefault="00EB14DE" w:rsidP="00C66D3A">
      <w:pPr>
        <w:pStyle w:val="Style6"/>
        <w:widowControl/>
        <w:numPr>
          <w:ilvl w:val="0"/>
          <w:numId w:val="35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Protest złożony po terminie nie podlega rozpatrzeniu</w:t>
      </w:r>
      <w:r w:rsidR="004B2C5A" w:rsidRPr="00C66D3A">
        <w:rPr>
          <w:rStyle w:val="FontStyle27"/>
        </w:rPr>
        <w:t>;</w:t>
      </w:r>
    </w:p>
    <w:p w14:paraId="7C140CA5" w14:textId="6E9867C1" w:rsidR="00C12CF4" w:rsidRPr="00C66D3A" w:rsidRDefault="00EB14DE" w:rsidP="00C66D3A">
      <w:pPr>
        <w:pStyle w:val="Style6"/>
        <w:widowControl/>
        <w:numPr>
          <w:ilvl w:val="0"/>
          <w:numId w:val="35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Informację o wniesieniu protestu i jego rozstrzygnięciu niezwłocznie zamieszcza się na</w:t>
      </w:r>
      <w:r w:rsidR="0087175D" w:rsidRPr="00C66D3A">
        <w:rPr>
          <w:rStyle w:val="FontStyle27"/>
        </w:rPr>
        <w:t xml:space="preserve"> </w:t>
      </w:r>
      <w:r w:rsidRPr="00C66D3A">
        <w:rPr>
          <w:rStyle w:val="FontStyle27"/>
        </w:rPr>
        <w:t>tablicy ogłoszeń oraz na stronie internetowej Udzielającego Zamówienie</w:t>
      </w:r>
      <w:r w:rsidR="004B2C5A" w:rsidRPr="00C66D3A">
        <w:rPr>
          <w:rStyle w:val="FontStyle27"/>
        </w:rPr>
        <w:t>;</w:t>
      </w:r>
    </w:p>
    <w:p w14:paraId="2836146C" w14:textId="67D13B5E" w:rsidR="00EB14DE" w:rsidRPr="00C66D3A" w:rsidRDefault="00EB14DE" w:rsidP="00C66D3A">
      <w:pPr>
        <w:pStyle w:val="Style6"/>
        <w:widowControl/>
        <w:numPr>
          <w:ilvl w:val="0"/>
          <w:numId w:val="35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W przypadku uwzględnienia protestu Komisja Konkursowa powtarza zaskarżoną</w:t>
      </w:r>
      <w:r w:rsidR="0087175D" w:rsidRPr="00C66D3A">
        <w:rPr>
          <w:rStyle w:val="FontStyle27"/>
        </w:rPr>
        <w:t xml:space="preserve"> </w:t>
      </w:r>
      <w:r w:rsidRPr="00C66D3A">
        <w:rPr>
          <w:rStyle w:val="FontStyle27"/>
        </w:rPr>
        <w:t>czynność.</w:t>
      </w:r>
    </w:p>
    <w:p w14:paraId="3DBA3E17" w14:textId="77777777" w:rsidR="00AF728C" w:rsidRPr="00C66D3A" w:rsidRDefault="00AF728C" w:rsidP="00C66D3A">
      <w:pPr>
        <w:pStyle w:val="Style14"/>
        <w:widowControl/>
        <w:spacing w:line="276" w:lineRule="auto"/>
        <w:ind w:left="284"/>
        <w:jc w:val="both"/>
        <w:rPr>
          <w:rStyle w:val="FontStyle26"/>
        </w:rPr>
      </w:pPr>
    </w:p>
    <w:p w14:paraId="2CECBD71" w14:textId="77777777" w:rsidR="00EB14DE" w:rsidRPr="00C66D3A" w:rsidRDefault="00EB14DE" w:rsidP="00C66D3A">
      <w:pPr>
        <w:pStyle w:val="Style14"/>
        <w:widowControl/>
        <w:spacing w:line="276" w:lineRule="auto"/>
        <w:ind w:left="284"/>
        <w:jc w:val="both"/>
        <w:rPr>
          <w:rStyle w:val="FontStyle26"/>
        </w:rPr>
      </w:pPr>
      <w:r w:rsidRPr="00C66D3A">
        <w:rPr>
          <w:rStyle w:val="FontStyle26"/>
        </w:rPr>
        <w:t>Odwołanie</w:t>
      </w:r>
    </w:p>
    <w:p w14:paraId="112C5DAA" w14:textId="40B62743" w:rsidR="00C12CF4" w:rsidRPr="00C66D3A" w:rsidRDefault="00AF728C" w:rsidP="00C66D3A">
      <w:pPr>
        <w:pStyle w:val="Style6"/>
        <w:widowControl/>
        <w:numPr>
          <w:ilvl w:val="0"/>
          <w:numId w:val="36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Wykonawca</w:t>
      </w:r>
      <w:r w:rsidR="00EB14DE" w:rsidRPr="00C66D3A">
        <w:rPr>
          <w:rStyle w:val="FontStyle27"/>
        </w:rPr>
        <w:t xml:space="preserve"> biorący udział w postępowaniu może wnieść do Dyrektora Szpitala Neuropsychiatrycznego im. Prof. Mieczysława Kaczyńskiego SPZOZ w Lublinie, w terminie 7</w:t>
      </w:r>
      <w:r w:rsidR="00473864">
        <w:rPr>
          <w:rStyle w:val="FontStyle27"/>
        </w:rPr>
        <w:t xml:space="preserve"> </w:t>
      </w:r>
      <w:r w:rsidR="00EB14DE" w:rsidRPr="00C66D3A">
        <w:rPr>
          <w:rStyle w:val="FontStyle27"/>
        </w:rPr>
        <w:t>dni od dnia ogłoszenia o rozstrzygnięciu postępowania, odwołanie dotyczące rozstrzygnięcia postępowania. Odwołanie wniesione po terminie nie podlega rozpatrzeniu</w:t>
      </w:r>
      <w:r w:rsidR="004B2C5A" w:rsidRPr="00C66D3A">
        <w:rPr>
          <w:rStyle w:val="FontStyle27"/>
        </w:rPr>
        <w:t>;</w:t>
      </w:r>
    </w:p>
    <w:p w14:paraId="6E11EC6A" w14:textId="60DF607C" w:rsidR="00C12CF4" w:rsidRPr="00C66D3A" w:rsidRDefault="00EB14DE" w:rsidP="00C66D3A">
      <w:pPr>
        <w:pStyle w:val="Style6"/>
        <w:widowControl/>
        <w:numPr>
          <w:ilvl w:val="0"/>
          <w:numId w:val="36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Odwołanie jest rozpatrywane w terminie 7 dni od dnia jego otrzymania. Wniesienie</w:t>
      </w:r>
      <w:r w:rsidR="0087175D" w:rsidRPr="00C66D3A">
        <w:rPr>
          <w:rStyle w:val="FontStyle27"/>
        </w:rPr>
        <w:t xml:space="preserve"> </w:t>
      </w:r>
      <w:r w:rsidRPr="00C66D3A">
        <w:rPr>
          <w:rStyle w:val="FontStyle27"/>
        </w:rPr>
        <w:t>odwołania wstrzymuje zawarcie umowy o udzielanie świadczeń opieki zdrowotnej do czasu jego rozpatrzenia</w:t>
      </w:r>
      <w:r w:rsidR="004B2C5A" w:rsidRPr="00C66D3A">
        <w:rPr>
          <w:rStyle w:val="FontStyle27"/>
        </w:rPr>
        <w:t>;</w:t>
      </w:r>
    </w:p>
    <w:p w14:paraId="40A79E69" w14:textId="74855EFE" w:rsidR="00EB14DE" w:rsidRPr="00C66D3A" w:rsidRDefault="00EB14DE" w:rsidP="00C66D3A">
      <w:pPr>
        <w:pStyle w:val="Style6"/>
        <w:widowControl/>
        <w:numPr>
          <w:ilvl w:val="0"/>
          <w:numId w:val="36"/>
        </w:numPr>
        <w:spacing w:line="276" w:lineRule="auto"/>
        <w:ind w:left="567" w:hanging="283"/>
        <w:jc w:val="both"/>
        <w:rPr>
          <w:rStyle w:val="FontStyle27"/>
        </w:rPr>
      </w:pPr>
      <w:r w:rsidRPr="00C66D3A">
        <w:rPr>
          <w:rStyle w:val="FontStyle27"/>
        </w:rPr>
        <w:t>Informację o wniesieniu odwołania i jego rozstrzygnięciu niezwłocznie zamieszcza się na</w:t>
      </w:r>
      <w:r w:rsidR="0087175D" w:rsidRPr="00C66D3A">
        <w:rPr>
          <w:rStyle w:val="FontStyle27"/>
        </w:rPr>
        <w:t xml:space="preserve"> </w:t>
      </w:r>
      <w:r w:rsidRPr="00C66D3A">
        <w:rPr>
          <w:rStyle w:val="FontStyle27"/>
        </w:rPr>
        <w:t>tablicy ogłoszeń oraz na stronie internetowej Udzielającego Zamówienie.</w:t>
      </w:r>
    </w:p>
    <w:p w14:paraId="7974FE61" w14:textId="77777777" w:rsidR="00336413" w:rsidRPr="00C66D3A" w:rsidRDefault="00336413" w:rsidP="00C66D3A">
      <w:pPr>
        <w:autoSpaceDE w:val="0"/>
        <w:spacing w:line="276" w:lineRule="auto"/>
        <w:jc w:val="both"/>
        <w:rPr>
          <w:rFonts w:cs="Times New Roman"/>
          <w:sz w:val="22"/>
          <w:szCs w:val="22"/>
        </w:rPr>
      </w:pPr>
    </w:p>
    <w:p w14:paraId="184FC015" w14:textId="77777777" w:rsidR="00C12CF4" w:rsidRPr="00C66D3A" w:rsidRDefault="007D454C" w:rsidP="00C66D3A">
      <w:pPr>
        <w:numPr>
          <w:ilvl w:val="0"/>
          <w:numId w:val="19"/>
        </w:numPr>
        <w:spacing w:line="276" w:lineRule="auto"/>
        <w:ind w:left="284" w:hanging="426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b/>
          <w:sz w:val="22"/>
          <w:szCs w:val="22"/>
        </w:rPr>
        <w:t>ZAWARCIE UMOWY</w:t>
      </w:r>
    </w:p>
    <w:p w14:paraId="4688AE62" w14:textId="3B9A3055" w:rsidR="007B002F" w:rsidRPr="00C66D3A" w:rsidRDefault="00AF728C" w:rsidP="00C66D3A">
      <w:pPr>
        <w:spacing w:line="276" w:lineRule="auto"/>
        <w:ind w:left="284"/>
        <w:jc w:val="both"/>
        <w:rPr>
          <w:rFonts w:cs="Times New Roman"/>
          <w:sz w:val="22"/>
          <w:szCs w:val="22"/>
        </w:rPr>
      </w:pPr>
      <w:r w:rsidRPr="00C66D3A">
        <w:rPr>
          <w:rFonts w:eastAsia="Times New Roman" w:cs="Times New Roman"/>
          <w:sz w:val="22"/>
          <w:szCs w:val="22"/>
        </w:rPr>
        <w:t>Wykonawca</w:t>
      </w:r>
      <w:r w:rsidR="0087175D" w:rsidRPr="00C66D3A">
        <w:rPr>
          <w:rFonts w:eastAsia="Times New Roman" w:cs="Times New Roman"/>
          <w:sz w:val="22"/>
          <w:szCs w:val="22"/>
        </w:rPr>
        <w:t xml:space="preserve"> </w:t>
      </w:r>
      <w:r w:rsidR="007D454C" w:rsidRPr="00C66D3A">
        <w:rPr>
          <w:rFonts w:cs="Times New Roman"/>
          <w:sz w:val="22"/>
          <w:szCs w:val="22"/>
        </w:rPr>
        <w:t xml:space="preserve">jest obowiązany zawrzeć umowę zgodną ze wzorem stanowiącym załącznik </w:t>
      </w:r>
      <w:r w:rsidRPr="00C66D3A">
        <w:rPr>
          <w:rFonts w:cs="Times New Roman"/>
          <w:sz w:val="22"/>
          <w:szCs w:val="22"/>
        </w:rPr>
        <w:br/>
      </w:r>
      <w:r w:rsidR="00C40D32" w:rsidRPr="00C66D3A">
        <w:rPr>
          <w:rFonts w:cs="Times New Roman"/>
          <w:sz w:val="22"/>
          <w:szCs w:val="22"/>
        </w:rPr>
        <w:t>nr 2</w:t>
      </w:r>
      <w:r w:rsidR="007D454C" w:rsidRPr="00C66D3A">
        <w:rPr>
          <w:rFonts w:cs="Times New Roman"/>
          <w:sz w:val="22"/>
          <w:szCs w:val="22"/>
        </w:rPr>
        <w:t xml:space="preserve"> do materiałów informacyjnych w terminie określonym przez Zamawiającego.</w:t>
      </w:r>
    </w:p>
    <w:p w14:paraId="0496CDC1" w14:textId="77777777" w:rsidR="00336413" w:rsidRPr="00C66D3A" w:rsidRDefault="00336413" w:rsidP="00C66D3A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28602B06" w14:textId="77777777" w:rsidR="007D454C" w:rsidRPr="00C66D3A" w:rsidRDefault="007D454C" w:rsidP="00C66D3A">
      <w:pPr>
        <w:pStyle w:val="Nagwek1"/>
        <w:numPr>
          <w:ilvl w:val="0"/>
          <w:numId w:val="20"/>
        </w:numPr>
        <w:spacing w:before="0" w:after="0" w:line="276" w:lineRule="auto"/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C66D3A">
        <w:rPr>
          <w:rFonts w:ascii="Times New Roman" w:hAnsi="Times New Roman" w:cs="Times New Roman"/>
          <w:sz w:val="22"/>
          <w:szCs w:val="22"/>
        </w:rPr>
        <w:t>POSTANOWIENIA KOŃCOWE</w:t>
      </w:r>
    </w:p>
    <w:p w14:paraId="0C5F4AB7" w14:textId="77777777" w:rsidR="007B002F" w:rsidRPr="00C66D3A" w:rsidRDefault="007D454C" w:rsidP="00C66D3A">
      <w:pPr>
        <w:pStyle w:val="Tekstpodstawowy"/>
        <w:spacing w:after="0" w:line="276" w:lineRule="auto"/>
        <w:ind w:left="28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Zamawiający zastrzega sobie prawo do odwołania konkursu lub przesunięcia terminu składania ofert.</w:t>
      </w:r>
    </w:p>
    <w:p w14:paraId="3EC21789" w14:textId="77777777" w:rsidR="00487FF4" w:rsidRPr="00C66D3A" w:rsidRDefault="00487FF4" w:rsidP="00C66D3A">
      <w:pPr>
        <w:pStyle w:val="Nagwek8"/>
        <w:numPr>
          <w:ilvl w:val="0"/>
          <w:numId w:val="0"/>
        </w:numPr>
        <w:spacing w:line="276" w:lineRule="auto"/>
        <w:ind w:left="1440" w:hanging="1440"/>
        <w:jc w:val="both"/>
        <w:rPr>
          <w:rFonts w:cs="Times New Roman"/>
          <w:sz w:val="22"/>
          <w:szCs w:val="22"/>
        </w:rPr>
      </w:pPr>
    </w:p>
    <w:p w14:paraId="370DC06E" w14:textId="77777777" w:rsidR="007D454C" w:rsidRPr="00C66D3A" w:rsidRDefault="007D454C" w:rsidP="00C66D3A">
      <w:pPr>
        <w:pStyle w:val="Nagwek8"/>
        <w:numPr>
          <w:ilvl w:val="0"/>
          <w:numId w:val="21"/>
        </w:numPr>
        <w:spacing w:line="276" w:lineRule="auto"/>
        <w:ind w:left="284" w:hanging="426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WYKAZ ZAŁĄCZNIKÓW DO WARUNKÓW ZAMÓWIENIA</w:t>
      </w:r>
    </w:p>
    <w:p w14:paraId="259C17C0" w14:textId="77777777" w:rsidR="007D454C" w:rsidRPr="00C66D3A" w:rsidRDefault="007D454C" w:rsidP="00C66D3A">
      <w:pPr>
        <w:pStyle w:val="Nagwek7"/>
        <w:numPr>
          <w:ilvl w:val="6"/>
          <w:numId w:val="16"/>
        </w:numPr>
        <w:spacing w:line="276" w:lineRule="auto"/>
        <w:ind w:left="284" w:firstLine="0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Załącznik </w:t>
      </w:r>
      <w:r w:rsidR="00C40D32" w:rsidRPr="00C66D3A">
        <w:rPr>
          <w:rFonts w:cs="Times New Roman"/>
          <w:sz w:val="22"/>
          <w:szCs w:val="22"/>
        </w:rPr>
        <w:t>n</w:t>
      </w:r>
      <w:r w:rsidRPr="00C66D3A">
        <w:rPr>
          <w:rFonts w:cs="Times New Roman"/>
          <w:sz w:val="22"/>
          <w:szCs w:val="22"/>
        </w:rPr>
        <w:t xml:space="preserve">r 1 </w:t>
      </w:r>
      <w:r w:rsidR="00C12CF4" w:rsidRPr="00C66D3A">
        <w:rPr>
          <w:rFonts w:cs="Times New Roman"/>
          <w:sz w:val="22"/>
          <w:szCs w:val="22"/>
        </w:rPr>
        <w:t>–</w:t>
      </w:r>
      <w:r w:rsidRPr="00C66D3A">
        <w:rPr>
          <w:rFonts w:cs="Times New Roman"/>
          <w:sz w:val="22"/>
          <w:szCs w:val="22"/>
        </w:rPr>
        <w:t xml:space="preserve"> Formularz oferty</w:t>
      </w:r>
    </w:p>
    <w:p w14:paraId="65FBAF3C" w14:textId="77777777" w:rsidR="00827227" w:rsidRPr="00C66D3A" w:rsidRDefault="007D454C" w:rsidP="00C66D3A">
      <w:pPr>
        <w:spacing w:line="276" w:lineRule="auto"/>
        <w:ind w:left="284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 xml:space="preserve">Załącznik nr </w:t>
      </w:r>
      <w:r w:rsidR="00C12CF4" w:rsidRPr="00C66D3A">
        <w:rPr>
          <w:rFonts w:cs="Times New Roman"/>
          <w:sz w:val="22"/>
          <w:szCs w:val="22"/>
        </w:rPr>
        <w:t xml:space="preserve">2 – </w:t>
      </w:r>
      <w:r w:rsidRPr="00C66D3A">
        <w:rPr>
          <w:rFonts w:cs="Times New Roman"/>
          <w:sz w:val="22"/>
          <w:szCs w:val="22"/>
        </w:rPr>
        <w:t>Wzór umowy</w:t>
      </w:r>
      <w:r w:rsidR="00827227" w:rsidRPr="00C66D3A">
        <w:rPr>
          <w:rFonts w:cs="Times New Roman"/>
          <w:sz w:val="22"/>
          <w:szCs w:val="22"/>
        </w:rPr>
        <w:t xml:space="preserve"> </w:t>
      </w:r>
    </w:p>
    <w:p w14:paraId="7047E7C8" w14:textId="1C1441D4" w:rsidR="007D454C" w:rsidRPr="00C66D3A" w:rsidRDefault="00827227" w:rsidP="00C66D3A">
      <w:pPr>
        <w:spacing w:line="276" w:lineRule="auto"/>
        <w:ind w:left="284"/>
        <w:jc w:val="both"/>
        <w:rPr>
          <w:rFonts w:cs="Times New Roman"/>
          <w:bCs/>
          <w:sz w:val="22"/>
          <w:szCs w:val="22"/>
        </w:rPr>
      </w:pPr>
      <w:r w:rsidRPr="00C66D3A">
        <w:rPr>
          <w:rFonts w:cs="Times New Roman"/>
          <w:sz w:val="22"/>
          <w:szCs w:val="22"/>
        </w:rPr>
        <w:t>Załącznik nr 3</w:t>
      </w:r>
      <w:r w:rsidR="00473864">
        <w:rPr>
          <w:rFonts w:cs="Times New Roman"/>
          <w:sz w:val="22"/>
          <w:szCs w:val="22"/>
        </w:rPr>
        <w:t xml:space="preserve"> -</w:t>
      </w:r>
      <w:r w:rsidRPr="00C66D3A">
        <w:rPr>
          <w:rFonts w:cs="Times New Roman"/>
          <w:sz w:val="22"/>
          <w:szCs w:val="22"/>
        </w:rPr>
        <w:t xml:space="preserve"> Oświadczenie o posiadanym </w:t>
      </w:r>
      <w:r w:rsidRPr="00C66D3A">
        <w:rPr>
          <w:rFonts w:cs="Times New Roman"/>
          <w:bCs/>
          <w:sz w:val="22"/>
          <w:szCs w:val="22"/>
        </w:rPr>
        <w:t xml:space="preserve">doświadczeniu zawodowym i badaniach lekarskich </w:t>
      </w:r>
    </w:p>
    <w:p w14:paraId="76E3C863" w14:textId="77777777" w:rsidR="00827227" w:rsidRPr="00C66D3A" w:rsidRDefault="00827227" w:rsidP="00C66D3A">
      <w:pPr>
        <w:spacing w:line="276" w:lineRule="auto"/>
        <w:ind w:left="284"/>
        <w:jc w:val="both"/>
        <w:rPr>
          <w:rFonts w:cs="Times New Roman"/>
          <w:sz w:val="22"/>
          <w:szCs w:val="22"/>
        </w:rPr>
      </w:pPr>
    </w:p>
    <w:p w14:paraId="6CF8F5F3" w14:textId="0B74638C" w:rsidR="00FA68C0" w:rsidRPr="00C66D3A" w:rsidRDefault="00FA68C0" w:rsidP="00C66D3A">
      <w:pPr>
        <w:spacing w:line="276" w:lineRule="auto"/>
        <w:jc w:val="both"/>
        <w:rPr>
          <w:rFonts w:cs="Times New Roman"/>
          <w:sz w:val="22"/>
          <w:szCs w:val="22"/>
        </w:rPr>
      </w:pPr>
      <w:r w:rsidRPr="00C66D3A">
        <w:rPr>
          <w:rFonts w:cs="Times New Roman"/>
          <w:sz w:val="22"/>
          <w:szCs w:val="22"/>
        </w:rPr>
        <w:t>Opracowała</w:t>
      </w:r>
      <w:r w:rsidR="0087175D" w:rsidRPr="00C66D3A">
        <w:rPr>
          <w:rFonts w:cs="Times New Roman"/>
          <w:sz w:val="22"/>
          <w:szCs w:val="22"/>
        </w:rPr>
        <w:t xml:space="preserve"> </w:t>
      </w:r>
      <w:r w:rsidRPr="00C66D3A">
        <w:rPr>
          <w:rFonts w:cs="Times New Roman"/>
          <w:sz w:val="22"/>
          <w:szCs w:val="22"/>
        </w:rPr>
        <w:t>komisja konkursowa w składzie:</w:t>
      </w:r>
    </w:p>
    <w:p w14:paraId="26005587" w14:textId="77777777" w:rsidR="00D24468" w:rsidRPr="00C66D3A" w:rsidRDefault="00D24468" w:rsidP="00C66D3A">
      <w:pPr>
        <w:pStyle w:val="Standard"/>
        <w:spacing w:line="276" w:lineRule="auto"/>
        <w:jc w:val="both"/>
        <w:rPr>
          <w:rFonts w:cs="Times New Roman"/>
          <w:sz w:val="22"/>
          <w:szCs w:val="22"/>
        </w:rPr>
      </w:pPr>
    </w:p>
    <w:p w14:paraId="75DDE565" w14:textId="39E9C30A" w:rsidR="00FA68C0" w:rsidRPr="00C66D3A" w:rsidRDefault="00C54350" w:rsidP="00C66D3A">
      <w:pPr>
        <w:pStyle w:val="Standard"/>
        <w:tabs>
          <w:tab w:val="left" w:pos="851"/>
        </w:tabs>
        <w:spacing w:line="276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/-/</w:t>
      </w:r>
      <w:r w:rsidR="002C3803" w:rsidRPr="00C66D3A">
        <w:rPr>
          <w:rFonts w:cs="Times New Roman"/>
          <w:sz w:val="22"/>
          <w:szCs w:val="22"/>
        </w:rPr>
        <w:tab/>
        <w:t>………..</w:t>
      </w:r>
      <w:r w:rsidR="0098257C" w:rsidRPr="00C66D3A">
        <w:rPr>
          <w:rFonts w:cs="Times New Roman"/>
          <w:sz w:val="22"/>
          <w:szCs w:val="22"/>
        </w:rPr>
        <w:t>…………………..</w:t>
      </w:r>
    </w:p>
    <w:p w14:paraId="58BD7586" w14:textId="11F394B2" w:rsidR="004D02C2" w:rsidRPr="00C66D3A" w:rsidRDefault="00C54350" w:rsidP="00C66D3A">
      <w:pPr>
        <w:pStyle w:val="Standard"/>
        <w:tabs>
          <w:tab w:val="left" w:pos="851"/>
        </w:tabs>
        <w:spacing w:line="276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/-/</w:t>
      </w:r>
      <w:r w:rsidR="004D02C2" w:rsidRPr="00C66D3A">
        <w:rPr>
          <w:rFonts w:cs="Times New Roman"/>
          <w:sz w:val="22"/>
          <w:szCs w:val="22"/>
        </w:rPr>
        <w:tab/>
        <w:t>………..…………………..</w:t>
      </w:r>
    </w:p>
    <w:p w14:paraId="404C9FF2" w14:textId="77777777" w:rsidR="00C54350" w:rsidRPr="00C66D3A" w:rsidRDefault="00C54350" w:rsidP="00C54350">
      <w:pPr>
        <w:pStyle w:val="Standard"/>
        <w:tabs>
          <w:tab w:val="left" w:pos="851"/>
        </w:tabs>
        <w:spacing w:line="276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/-/</w:t>
      </w:r>
      <w:r w:rsidRPr="00C66D3A">
        <w:rPr>
          <w:rFonts w:cs="Times New Roman"/>
          <w:sz w:val="22"/>
          <w:szCs w:val="22"/>
        </w:rPr>
        <w:tab/>
        <w:t>………..…………………..</w:t>
      </w:r>
    </w:p>
    <w:p w14:paraId="4CBDB04B" w14:textId="77777777" w:rsidR="00B05920" w:rsidRPr="00231BE1" w:rsidRDefault="00B05920" w:rsidP="00AF728C">
      <w:pPr>
        <w:pStyle w:val="Standard"/>
        <w:tabs>
          <w:tab w:val="left" w:pos="851"/>
        </w:tabs>
        <w:spacing w:line="276" w:lineRule="auto"/>
        <w:jc w:val="both"/>
        <w:rPr>
          <w:rFonts w:cs="Times New Roman"/>
          <w:sz w:val="22"/>
          <w:szCs w:val="22"/>
        </w:rPr>
      </w:pPr>
    </w:p>
    <w:p w14:paraId="3A423BAF" w14:textId="77777777" w:rsidR="00406867" w:rsidRDefault="00406867" w:rsidP="00AF728C">
      <w:pPr>
        <w:suppressAutoHyphens w:val="0"/>
        <w:autoSpaceDE w:val="0"/>
        <w:autoSpaceDN w:val="0"/>
        <w:adjustRightInd w:val="0"/>
        <w:spacing w:line="276" w:lineRule="auto"/>
        <w:ind w:left="4678"/>
        <w:jc w:val="center"/>
        <w:rPr>
          <w:rFonts w:eastAsia="Calibri" w:cs="Times New Roman"/>
          <w:sz w:val="22"/>
          <w:szCs w:val="22"/>
          <w:lang w:eastAsia="en-US" w:bidi="ar-SA"/>
        </w:rPr>
      </w:pPr>
      <w:r w:rsidRPr="00B23315">
        <w:rPr>
          <w:rFonts w:eastAsia="Calibri" w:cs="Times New Roman"/>
          <w:sz w:val="22"/>
          <w:szCs w:val="22"/>
          <w:lang w:eastAsia="en-US" w:bidi="ar-SA"/>
        </w:rPr>
        <w:t>Zatwierdzam</w:t>
      </w:r>
    </w:p>
    <w:p w14:paraId="7D798648" w14:textId="77777777" w:rsidR="00C54350" w:rsidRPr="0074383A" w:rsidRDefault="00C54350" w:rsidP="00C54350">
      <w:pPr>
        <w:suppressAutoHyphens w:val="0"/>
        <w:autoSpaceDE w:val="0"/>
        <w:adjustRightInd w:val="0"/>
        <w:ind w:left="4678"/>
        <w:jc w:val="center"/>
        <w:rPr>
          <w:rFonts w:eastAsia="Calibri" w:cs="Times New Roman"/>
          <w:lang w:eastAsia="en-US"/>
        </w:rPr>
      </w:pPr>
      <w:r w:rsidRPr="0074383A">
        <w:rPr>
          <w:rFonts w:eastAsia="Calibri" w:cs="Times New Roman"/>
          <w:lang w:eastAsia="en-US"/>
        </w:rPr>
        <w:t>Dyrektor Szpitala Neuropsychiatrycznego</w:t>
      </w:r>
    </w:p>
    <w:p w14:paraId="3A2170A4" w14:textId="77777777" w:rsidR="00C54350" w:rsidRPr="0074383A" w:rsidRDefault="00C54350" w:rsidP="00C54350">
      <w:pPr>
        <w:suppressAutoHyphens w:val="0"/>
        <w:autoSpaceDE w:val="0"/>
        <w:adjustRightInd w:val="0"/>
        <w:ind w:left="4678"/>
        <w:jc w:val="center"/>
        <w:rPr>
          <w:rFonts w:eastAsia="Calibri" w:cs="Times New Roman"/>
          <w:lang w:eastAsia="en-US"/>
        </w:rPr>
      </w:pPr>
      <w:r w:rsidRPr="0074383A">
        <w:rPr>
          <w:rFonts w:eastAsia="Calibri" w:cs="Times New Roman"/>
          <w:lang w:eastAsia="en-US"/>
        </w:rPr>
        <w:t>im. Prof. M. Kaczyńskiego</w:t>
      </w:r>
    </w:p>
    <w:p w14:paraId="2FEB206A" w14:textId="77777777" w:rsidR="00C54350" w:rsidRPr="0074383A" w:rsidRDefault="00C54350" w:rsidP="00C54350">
      <w:pPr>
        <w:suppressAutoHyphens w:val="0"/>
        <w:autoSpaceDE w:val="0"/>
        <w:adjustRightInd w:val="0"/>
        <w:ind w:left="4678"/>
        <w:jc w:val="center"/>
        <w:rPr>
          <w:rFonts w:eastAsia="Calibri" w:cs="Times New Roman"/>
          <w:lang w:eastAsia="en-US"/>
        </w:rPr>
      </w:pPr>
      <w:r w:rsidRPr="0074383A">
        <w:rPr>
          <w:rFonts w:eastAsia="Calibri" w:cs="Times New Roman"/>
          <w:lang w:eastAsia="en-US"/>
        </w:rPr>
        <w:t>Samodzielnego Publicznego ZOZ w Lublinie</w:t>
      </w:r>
    </w:p>
    <w:p w14:paraId="6A475E5E" w14:textId="77777777" w:rsidR="00C54350" w:rsidRPr="0074383A" w:rsidRDefault="00C54350" w:rsidP="00C54350">
      <w:pPr>
        <w:ind w:left="4678"/>
        <w:jc w:val="center"/>
        <w:rPr>
          <w:rFonts w:cs="Times New Roman"/>
        </w:rPr>
      </w:pPr>
      <w:r w:rsidRPr="0074383A">
        <w:rPr>
          <w:rFonts w:cs="Times New Roman"/>
          <w:lang w:eastAsia="pl-PL"/>
        </w:rPr>
        <w:t xml:space="preserve">/-/ </w:t>
      </w:r>
      <w:r>
        <w:rPr>
          <w:rFonts w:eastAsia="Calibri" w:cs="Times New Roman"/>
          <w:lang w:eastAsia="en-US"/>
        </w:rPr>
        <w:t>Tomasz Berbeć</w:t>
      </w:r>
    </w:p>
    <w:p w14:paraId="5C0D18B4" w14:textId="77777777" w:rsidR="00C54350" w:rsidRPr="00B23315" w:rsidRDefault="00C54350" w:rsidP="00AF728C">
      <w:pPr>
        <w:suppressAutoHyphens w:val="0"/>
        <w:autoSpaceDE w:val="0"/>
        <w:autoSpaceDN w:val="0"/>
        <w:adjustRightInd w:val="0"/>
        <w:spacing w:line="276" w:lineRule="auto"/>
        <w:ind w:left="4678"/>
        <w:jc w:val="center"/>
        <w:rPr>
          <w:rFonts w:eastAsia="Calibri" w:cs="Times New Roman"/>
          <w:sz w:val="22"/>
          <w:szCs w:val="22"/>
          <w:lang w:eastAsia="en-US" w:bidi="ar-SA"/>
        </w:rPr>
      </w:pPr>
    </w:p>
    <w:sectPr w:rsidR="00C54350" w:rsidRPr="00B23315" w:rsidSect="00457D66">
      <w:footerReference w:type="default" r:id="rId9"/>
      <w:headerReference w:type="first" r:id="rId10"/>
      <w:footerReference w:type="first" r:id="rId11"/>
      <w:pgSz w:w="11906" w:h="16838"/>
      <w:pgMar w:top="851" w:right="1121" w:bottom="1843" w:left="1200" w:header="708" w:footer="6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17DB" w14:textId="77777777" w:rsidR="00887E3A" w:rsidRDefault="00887E3A">
      <w:r>
        <w:separator/>
      </w:r>
    </w:p>
  </w:endnote>
  <w:endnote w:type="continuationSeparator" w:id="0">
    <w:p w14:paraId="4403F3AA" w14:textId="77777777" w:rsidR="00887E3A" w:rsidRDefault="00887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auto"/>
    <w:pitch w:val="default"/>
  </w:font>
  <w:font w:name="OpenSymbol, 'Arial Unicode MS'">
    <w:altName w:val="OpenSymbol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F7F30" w14:textId="77777777" w:rsidR="00487FF4" w:rsidRDefault="00487FF4">
    <w:pPr>
      <w:pStyle w:val="Stopka"/>
      <w:jc w:val="right"/>
    </w:pPr>
    <w:r>
      <w:t xml:space="preserve">Strona </w:t>
    </w:r>
    <w:r w:rsidR="009A71F7">
      <w:rPr>
        <w:b/>
        <w:bCs/>
      </w:rPr>
      <w:fldChar w:fldCharType="begin"/>
    </w:r>
    <w:r>
      <w:rPr>
        <w:b/>
        <w:bCs/>
      </w:rPr>
      <w:instrText>PAGE</w:instrText>
    </w:r>
    <w:r w:rsidR="009A71F7">
      <w:rPr>
        <w:b/>
        <w:bCs/>
      </w:rPr>
      <w:fldChar w:fldCharType="separate"/>
    </w:r>
    <w:r w:rsidR="00384A8D">
      <w:rPr>
        <w:b/>
        <w:bCs/>
        <w:noProof/>
      </w:rPr>
      <w:t>8</w:t>
    </w:r>
    <w:r w:rsidR="009A71F7">
      <w:rPr>
        <w:b/>
        <w:bCs/>
      </w:rPr>
      <w:fldChar w:fldCharType="end"/>
    </w:r>
    <w:r>
      <w:t xml:space="preserve"> z </w:t>
    </w:r>
    <w:r w:rsidR="009A71F7">
      <w:rPr>
        <w:b/>
        <w:bCs/>
      </w:rPr>
      <w:fldChar w:fldCharType="begin"/>
    </w:r>
    <w:r>
      <w:rPr>
        <w:b/>
        <w:bCs/>
      </w:rPr>
      <w:instrText>NUMPAGES</w:instrText>
    </w:r>
    <w:r w:rsidR="009A71F7">
      <w:rPr>
        <w:b/>
        <w:bCs/>
      </w:rPr>
      <w:fldChar w:fldCharType="separate"/>
    </w:r>
    <w:r w:rsidR="00384A8D">
      <w:rPr>
        <w:b/>
        <w:bCs/>
        <w:noProof/>
      </w:rPr>
      <w:t>8</w:t>
    </w:r>
    <w:r w:rsidR="009A71F7">
      <w:rPr>
        <w:b/>
        <w:bCs/>
      </w:rPr>
      <w:fldChar w:fldCharType="end"/>
    </w:r>
  </w:p>
  <w:p w14:paraId="40DF31B9" w14:textId="77777777" w:rsidR="00703076" w:rsidRPr="00487FF4" w:rsidRDefault="00703076" w:rsidP="00487F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5AA3" w14:textId="77777777" w:rsidR="00487FF4" w:rsidRPr="00487FF4" w:rsidRDefault="00487FF4" w:rsidP="00487FF4">
    <w:pPr>
      <w:widowControl/>
      <w:tabs>
        <w:tab w:val="center" w:pos="4536"/>
        <w:tab w:val="right" w:pos="9072"/>
      </w:tabs>
      <w:rPr>
        <w:rFonts w:ascii="Calibri" w:eastAsia="Times New Roman" w:hAnsi="Calibri" w:cs="Times New Roman"/>
        <w:kern w:val="0"/>
        <w:sz w:val="22"/>
        <w:szCs w:val="22"/>
        <w:lang w:bidi="ar-SA"/>
      </w:rPr>
    </w:pPr>
    <w:r w:rsidRPr="00487FF4">
      <w:rPr>
        <w:rFonts w:eastAsia="Times New Roman" w:cs="Times New Roman"/>
        <w:kern w:val="0"/>
        <w:lang w:bidi="ar-SA"/>
      </w:rPr>
      <w:tab/>
    </w:r>
    <w:r w:rsidR="00DE0DD4">
      <w:rPr>
        <w:rFonts w:cs="Times New Roman"/>
        <w:noProof/>
        <w:kern w:val="0"/>
        <w:lang w:eastAsia="pl-PL" w:bidi="ar-SA"/>
      </w:rPr>
      <w:drawing>
        <wp:inline distT="0" distB="0" distL="0" distR="0" wp14:anchorId="177CA93E" wp14:editId="24757535">
          <wp:extent cx="1685925" cy="866775"/>
          <wp:effectExtent l="1905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8720" r="60677"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866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E0DD4">
      <w:rPr>
        <w:rFonts w:cs="Times New Roman"/>
        <w:noProof/>
        <w:kern w:val="0"/>
        <w:lang w:eastAsia="pl-PL" w:bidi="ar-SA"/>
      </w:rPr>
      <w:drawing>
        <wp:inline distT="0" distB="0" distL="0" distR="0" wp14:anchorId="491E493F" wp14:editId="29ECCB4F">
          <wp:extent cx="676275" cy="866775"/>
          <wp:effectExtent l="19050" t="0" r="9525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270" t="-208" r="-270" b="-208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66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F97F66E" w14:textId="77777777" w:rsidR="00487FF4" w:rsidRDefault="00487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0B4D8" w14:textId="77777777" w:rsidR="00887E3A" w:rsidRDefault="00887E3A">
      <w:r>
        <w:separator/>
      </w:r>
    </w:p>
  </w:footnote>
  <w:footnote w:type="continuationSeparator" w:id="0">
    <w:p w14:paraId="453945E3" w14:textId="77777777" w:rsidR="00887E3A" w:rsidRDefault="00887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A5497" w14:textId="77777777" w:rsidR="00487FF4" w:rsidRDefault="00DE0DD4">
    <w:pPr>
      <w:pStyle w:val="Nagwek"/>
    </w:pPr>
    <w:r>
      <w:rPr>
        <w:rFonts w:ascii="Calibri" w:eastAsia="Times New Roman" w:hAnsi="Calibri" w:cs="Calibri"/>
        <w:noProof/>
        <w:kern w:val="0"/>
        <w:lang w:eastAsia="pl-PL" w:bidi="ar-SA"/>
      </w:rPr>
      <w:drawing>
        <wp:inline distT="0" distB="0" distL="0" distR="0" wp14:anchorId="19D311C8" wp14:editId="515DD336">
          <wp:extent cx="5762625" cy="1333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AEAEF68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5.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b/>
        <w:bCs/>
        <w:color w:val="000000"/>
        <w:spacing w:val="1"/>
        <w:sz w:val="24"/>
        <w:szCs w:val="24"/>
      </w:rPr>
    </w:lvl>
  </w:abstractNum>
  <w:abstractNum w:abstractNumId="2" w15:restartNumberingAfterBreak="0">
    <w:nsid w:val="00000003"/>
    <w:multiLevelType w:val="singleLevel"/>
    <w:tmpl w:val="518E0BC0"/>
    <w:name w:val="WW8Num3"/>
    <w:lvl w:ilvl="0">
      <w:start w:val="1"/>
      <w:numFmt w:val="lowerLetter"/>
      <w:lvlText w:val="%1."/>
      <w:lvlJc w:val="left"/>
      <w:pPr>
        <w:tabs>
          <w:tab w:val="num" w:pos="-143"/>
        </w:tabs>
        <w:ind w:left="785" w:hanging="360"/>
      </w:pPr>
      <w:rPr>
        <w:rFonts w:cs="Garamond"/>
        <w:color w:val="auto"/>
      </w:rPr>
    </w:lvl>
  </w:abstractNum>
  <w:abstractNum w:abstractNumId="3" w15:restartNumberingAfterBreak="0">
    <w:nsid w:val="00000004"/>
    <w:multiLevelType w:val="multilevel"/>
    <w:tmpl w:val="AB7669B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  <w:b/>
        <w:bCs/>
        <w:kern w:val="24"/>
        <w:sz w:val="24"/>
        <w:szCs w:val="24"/>
        <w:shd w:val="clear" w:color="auto" w:fill="FFFFFF"/>
        <w:lang w:eastAsia="pl-PL" w:bidi="ar-SA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3">
      <w:start w:val="5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4">
      <w:start w:val="5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5">
      <w:start w:val="5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6">
      <w:start w:val="5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7">
      <w:start w:val="5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  <w:lvl w:ilvl="8">
      <w:start w:val="5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Symbol" w:eastAsia="Times New Roman" w:hAnsi="Symbol" w:cs="OpenSymbol"/>
        <w:b/>
        <w:bCs/>
        <w:kern w:val="1"/>
        <w:sz w:val="24"/>
        <w:szCs w:val="24"/>
        <w:shd w:val="clear" w:color="auto" w:fill="FFFFFF"/>
        <w:lang w:eastAsia="pl-PL" w:bidi="ar-SA"/>
      </w:rPr>
    </w:lvl>
  </w:abstractNum>
  <w:abstractNum w:abstractNumId="4" w15:restartNumberingAfterBreak="0">
    <w:nsid w:val="00000005"/>
    <w:multiLevelType w:val="singleLevel"/>
    <w:tmpl w:val="0BE25F98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Garamond" w:eastAsia="SimSun" w:hAnsi="Garamond" w:cs="Garamond"/>
        <w:b/>
        <w:bCs/>
        <w:i w:val="0"/>
        <w:caps w:val="0"/>
        <w:smallCaps w:val="0"/>
        <w:strike w:val="0"/>
        <w:dstrike w:val="0"/>
        <w:color w:val="000000"/>
        <w:spacing w:val="-5"/>
        <w:w w:val="100"/>
        <w:kern w:val="1"/>
        <w:sz w:val="24"/>
        <w:szCs w:val="24"/>
        <w:shd w:val="clear" w:color="auto" w:fill="auto"/>
        <w:lang w:val="pl-PL" w:eastAsia="zh-C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eastAsia="Arial" w:hAnsi="Symbol" w:cs="OpenSymbol"/>
        <w:b/>
        <w:bCs/>
        <w:i w:val="0"/>
        <w:caps w:val="0"/>
        <w:smallCaps w:val="0"/>
        <w:strike w:val="0"/>
        <w:dstrike w:val="0"/>
        <w:color w:val="000000"/>
        <w:spacing w:val="-5"/>
        <w:w w:val="100"/>
        <w:sz w:val="22"/>
        <w:szCs w:val="22"/>
        <w:lang w:val="pl-PL" w:eastAsia="pl-P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Symbol" w:eastAsia="TimesNewRomanPS-BoldMT" w:hAnsi="Symbol" w:cs="OpenSymbol"/>
        <w:b/>
        <w:bCs/>
        <w:i w:val="0"/>
        <w:caps w:val="0"/>
        <w:smallCaps w:val="0"/>
        <w:strike w:val="0"/>
        <w:dstrike w:val="0"/>
        <w:color w:val="000000"/>
        <w:spacing w:val="-5"/>
        <w:w w:val="100"/>
        <w:kern w:val="1"/>
        <w:sz w:val="16"/>
        <w:szCs w:val="16"/>
        <w:shd w:val="clear" w:color="auto" w:fill="auto"/>
        <w:lang w:val="pl-PL" w:eastAsia="zh-CN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63C4B39E"/>
    <w:name w:val="WW8Num8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/>
        <w:bCs/>
        <w:i w:val="0"/>
        <w:iCs/>
        <w:color w:val="000000"/>
        <w:spacing w:val="-1"/>
        <w:w w:val="100"/>
        <w:kern w:val="1"/>
        <w:sz w:val="21"/>
        <w:szCs w:val="21"/>
        <w:lang w:val="pl-PL" w:eastAsia="zh-CN" w:bidi="hi-IN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bCs/>
        <w:sz w:val="2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4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Arial" w:hAnsi="Times New Roman" w:cs="Times New Roman"/>
        <w:b w:val="0"/>
        <w:bCs/>
        <w:i w:val="0"/>
        <w:color w:val="000000"/>
        <w:spacing w:val="-5"/>
        <w:w w:val="100"/>
        <w:kern w:val="1"/>
        <w:sz w:val="21"/>
        <w:szCs w:val="21"/>
        <w:shd w:val="clear" w:color="auto" w:fill="auto"/>
        <w:lang w:val="pl-PL" w:eastAsia="zh-CN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bCs/>
        <w:color w:val="000000"/>
        <w:spacing w:val="-7"/>
        <w:sz w:val="2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 w:val="0"/>
        <w:i w:val="0"/>
        <w:color w:val="000000"/>
        <w:spacing w:val="-1"/>
        <w:w w:val="100"/>
        <w:kern w:val="1"/>
        <w:sz w:val="16"/>
        <w:szCs w:val="16"/>
        <w:shd w:val="clear" w:color="auto" w:fill="auto"/>
        <w:lang w:val="pl-PL"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bCs/>
        <w:color w:val="000000"/>
        <w:spacing w:val="-7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color w:val="000000"/>
        <w:spacing w:val="-4"/>
        <w:w w:val="100"/>
        <w:kern w:val="1"/>
        <w:sz w:val="16"/>
        <w:szCs w:val="16"/>
        <w:lang w:val="pl-PL" w:eastAsia="zh-CN" w:bidi="hi-IN"/>
      </w:rPr>
    </w:lvl>
  </w:abstractNum>
  <w:abstractNum w:abstractNumId="11" w15:restartNumberingAfterBreak="0">
    <w:nsid w:val="0000000D"/>
    <w:multiLevelType w:val="singleLevel"/>
    <w:tmpl w:val="996E86D0"/>
    <w:lvl w:ilvl="0">
      <w:start w:val="9"/>
      <w:numFmt w:val="decimal"/>
      <w:lvlText w:val="%1."/>
      <w:lvlJc w:val="right"/>
      <w:pPr>
        <w:ind w:left="720" w:hanging="360"/>
      </w:pPr>
      <w:rPr>
        <w:rFonts w:cs="Garamond" w:hint="default"/>
        <w:color w:val="auto"/>
      </w:rPr>
    </w:lvl>
  </w:abstractNum>
  <w:abstractNum w:abstractNumId="12" w15:restartNumberingAfterBreak="0">
    <w:nsid w:val="0000000E"/>
    <w:multiLevelType w:val="singleLevel"/>
    <w:tmpl w:val="FF3062B6"/>
    <w:name w:val="WW8Num15"/>
    <w:lvl w:ilvl="0">
      <w:start w:val="1"/>
      <w:numFmt w:val="lowerLetter"/>
      <w:lvlText w:val="%1)"/>
      <w:lvlJc w:val="left"/>
      <w:pPr>
        <w:tabs>
          <w:tab w:val="num" w:pos="1290"/>
        </w:tabs>
        <w:ind w:left="1290" w:hanging="360"/>
      </w:pPr>
      <w:rPr>
        <w:rFonts w:ascii="Garamond" w:eastAsia="Times New Roman" w:hAnsi="Garamond" w:cs="Times New Roman" w:hint="default"/>
        <w:b w:val="0"/>
      </w:rPr>
    </w:lvl>
  </w:abstractNum>
  <w:abstractNum w:abstractNumId="13" w15:restartNumberingAfterBreak="0">
    <w:nsid w:val="016F3866"/>
    <w:multiLevelType w:val="hybridMultilevel"/>
    <w:tmpl w:val="76A656A0"/>
    <w:lvl w:ilvl="0" w:tplc="A21810F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9F62B7"/>
    <w:multiLevelType w:val="multilevel"/>
    <w:tmpl w:val="B1164256"/>
    <w:styleLink w:val="WW8Num6"/>
    <w:lvl w:ilvl="0">
      <w:start w:val="4"/>
      <w:numFmt w:val="decimal"/>
      <w:lvlText w:val="%1)"/>
      <w:lvlJc w:val="left"/>
      <w:pPr>
        <w:ind w:left="928" w:hanging="360"/>
      </w:pPr>
      <w:rPr>
        <w:rFonts w:ascii="Times New Roman" w:eastAsia="Arial" w:hAnsi="Times New Roman" w:cs="Times New Roman"/>
        <w:b w:val="0"/>
        <w:bCs/>
        <w:i w:val="0"/>
        <w:color w:val="000000"/>
        <w:spacing w:val="-5"/>
        <w:w w:val="100"/>
        <w:kern w:val="3"/>
        <w:sz w:val="21"/>
        <w:szCs w:val="21"/>
        <w:shd w:val="clear" w:color="auto" w:fill="auto"/>
        <w:lang w:val="pl-PL" w:eastAsia="zh-CN"/>
      </w:rPr>
    </w:lvl>
    <w:lvl w:ilvl="1">
      <w:start w:val="2"/>
      <w:numFmt w:val="decimal"/>
      <w:lvlText w:val="%2."/>
      <w:lvlJc w:val="left"/>
      <w:pPr>
        <w:ind w:left="360" w:hanging="360"/>
      </w:pPr>
      <w:rPr>
        <w:b/>
        <w:bCs/>
        <w:color w:val="000000"/>
        <w:spacing w:val="-7"/>
        <w:sz w:val="26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3D65059"/>
    <w:multiLevelType w:val="multilevel"/>
    <w:tmpl w:val="666CDE82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16" w15:restartNumberingAfterBreak="0">
    <w:nsid w:val="04BE1660"/>
    <w:multiLevelType w:val="multilevel"/>
    <w:tmpl w:val="3468F386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ED7453"/>
    <w:multiLevelType w:val="hybridMultilevel"/>
    <w:tmpl w:val="B896D764"/>
    <w:lvl w:ilvl="0" w:tplc="8EA6033E">
      <w:start w:val="4"/>
      <w:numFmt w:val="decimal"/>
      <w:lvlText w:val="%1."/>
      <w:lvlJc w:val="left"/>
      <w:pPr>
        <w:ind w:left="-665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5932" w:hanging="360"/>
      </w:pPr>
    </w:lvl>
    <w:lvl w:ilvl="2" w:tplc="0415001B" w:tentative="1">
      <w:start w:val="1"/>
      <w:numFmt w:val="lowerRoman"/>
      <w:lvlText w:val="%3."/>
      <w:lvlJc w:val="right"/>
      <w:pPr>
        <w:ind w:left="-5212" w:hanging="180"/>
      </w:pPr>
    </w:lvl>
    <w:lvl w:ilvl="3" w:tplc="0415000F" w:tentative="1">
      <w:start w:val="1"/>
      <w:numFmt w:val="decimal"/>
      <w:lvlText w:val="%4."/>
      <w:lvlJc w:val="left"/>
      <w:pPr>
        <w:ind w:left="-4492" w:hanging="360"/>
      </w:pPr>
    </w:lvl>
    <w:lvl w:ilvl="4" w:tplc="04150019" w:tentative="1">
      <w:start w:val="1"/>
      <w:numFmt w:val="lowerLetter"/>
      <w:lvlText w:val="%5."/>
      <w:lvlJc w:val="left"/>
      <w:pPr>
        <w:ind w:left="-3772" w:hanging="360"/>
      </w:pPr>
    </w:lvl>
    <w:lvl w:ilvl="5" w:tplc="0415001B" w:tentative="1">
      <w:start w:val="1"/>
      <w:numFmt w:val="lowerRoman"/>
      <w:lvlText w:val="%6."/>
      <w:lvlJc w:val="right"/>
      <w:pPr>
        <w:ind w:left="-3052" w:hanging="180"/>
      </w:pPr>
    </w:lvl>
    <w:lvl w:ilvl="6" w:tplc="0415000F" w:tentative="1">
      <w:start w:val="1"/>
      <w:numFmt w:val="decimal"/>
      <w:lvlText w:val="%7."/>
      <w:lvlJc w:val="left"/>
      <w:pPr>
        <w:ind w:left="-2332" w:hanging="360"/>
      </w:pPr>
    </w:lvl>
    <w:lvl w:ilvl="7" w:tplc="04150019" w:tentative="1">
      <w:start w:val="1"/>
      <w:numFmt w:val="lowerLetter"/>
      <w:lvlText w:val="%8."/>
      <w:lvlJc w:val="left"/>
      <w:pPr>
        <w:ind w:left="-1612" w:hanging="360"/>
      </w:pPr>
    </w:lvl>
    <w:lvl w:ilvl="8" w:tplc="0415001B" w:tentative="1">
      <w:start w:val="1"/>
      <w:numFmt w:val="lowerRoman"/>
      <w:lvlText w:val="%9."/>
      <w:lvlJc w:val="right"/>
      <w:pPr>
        <w:ind w:left="-892" w:hanging="180"/>
      </w:pPr>
    </w:lvl>
  </w:abstractNum>
  <w:abstractNum w:abstractNumId="18" w15:restartNumberingAfterBreak="0">
    <w:nsid w:val="09F119DD"/>
    <w:multiLevelType w:val="hybridMultilevel"/>
    <w:tmpl w:val="B79E9C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BD08C7"/>
    <w:multiLevelType w:val="hybridMultilevel"/>
    <w:tmpl w:val="46DAAEEA"/>
    <w:lvl w:ilvl="0" w:tplc="B9E66714">
      <w:start w:val="1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0E1794"/>
    <w:multiLevelType w:val="multilevel"/>
    <w:tmpl w:val="936C1834"/>
    <w:styleLink w:val="WW8Num24"/>
    <w:lvl w:ilvl="0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ind w:left="1003" w:hanging="283"/>
      </w:pPr>
      <w:rPr>
        <w:b w:val="0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9F1C8A"/>
    <w:multiLevelType w:val="hybridMultilevel"/>
    <w:tmpl w:val="3B3CD1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665FA8"/>
    <w:multiLevelType w:val="hybridMultilevel"/>
    <w:tmpl w:val="78A0FF82"/>
    <w:lvl w:ilvl="0" w:tplc="EBF6D6E0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1F4425E0"/>
    <w:multiLevelType w:val="hybridMultilevel"/>
    <w:tmpl w:val="78BE7B3C"/>
    <w:lvl w:ilvl="0" w:tplc="0415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4" w15:restartNumberingAfterBreak="0">
    <w:nsid w:val="1F874409"/>
    <w:multiLevelType w:val="hybridMultilevel"/>
    <w:tmpl w:val="41E2CCE4"/>
    <w:lvl w:ilvl="0" w:tplc="4C3039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E6419B"/>
    <w:multiLevelType w:val="hybridMultilevel"/>
    <w:tmpl w:val="4AD8B62A"/>
    <w:lvl w:ilvl="0" w:tplc="1D00D6D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0272F1"/>
    <w:multiLevelType w:val="hybridMultilevel"/>
    <w:tmpl w:val="D834DE72"/>
    <w:lvl w:ilvl="0" w:tplc="6588A6B8">
      <w:start w:val="1"/>
      <w:numFmt w:val="decimal"/>
      <w:lvlText w:val="%1)"/>
      <w:lvlJc w:val="righ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945CCC"/>
    <w:multiLevelType w:val="hybridMultilevel"/>
    <w:tmpl w:val="FAECBBA0"/>
    <w:lvl w:ilvl="0" w:tplc="975ADC1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7563AF"/>
    <w:multiLevelType w:val="hybridMultilevel"/>
    <w:tmpl w:val="0F14D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D6448A"/>
    <w:multiLevelType w:val="hybridMultilevel"/>
    <w:tmpl w:val="00482402"/>
    <w:lvl w:ilvl="0" w:tplc="D0A83C3A">
      <w:start w:val="5"/>
      <w:numFmt w:val="decimal"/>
      <w:lvlText w:val="%1."/>
      <w:lvlJc w:val="righ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FC28A5"/>
    <w:multiLevelType w:val="hybridMultilevel"/>
    <w:tmpl w:val="F384C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7F48DB"/>
    <w:multiLevelType w:val="hybridMultilevel"/>
    <w:tmpl w:val="D59C6198"/>
    <w:lvl w:ilvl="0" w:tplc="80943E16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9828C8"/>
    <w:multiLevelType w:val="hybridMultilevel"/>
    <w:tmpl w:val="993868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0B4667"/>
    <w:multiLevelType w:val="hybridMultilevel"/>
    <w:tmpl w:val="EA484E22"/>
    <w:lvl w:ilvl="0" w:tplc="E398DA0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3754AD"/>
    <w:multiLevelType w:val="hybridMultilevel"/>
    <w:tmpl w:val="1F0460F8"/>
    <w:lvl w:ilvl="0" w:tplc="809EA49A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44052BD8"/>
    <w:multiLevelType w:val="hybridMultilevel"/>
    <w:tmpl w:val="6C821124"/>
    <w:lvl w:ilvl="0" w:tplc="C904375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1A4F53"/>
    <w:multiLevelType w:val="multilevel"/>
    <w:tmpl w:val="F1D6281C"/>
    <w:styleLink w:val="WW8Num17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37" w15:restartNumberingAfterBreak="0">
    <w:nsid w:val="47AC5082"/>
    <w:multiLevelType w:val="hybridMultilevel"/>
    <w:tmpl w:val="2FDEA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72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DF7536"/>
    <w:multiLevelType w:val="hybridMultilevel"/>
    <w:tmpl w:val="DD56D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3144D5"/>
    <w:multiLevelType w:val="hybridMultilevel"/>
    <w:tmpl w:val="E8628DF8"/>
    <w:lvl w:ilvl="0" w:tplc="07A46A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6705B8"/>
    <w:multiLevelType w:val="multilevel"/>
    <w:tmpl w:val="43AA3C88"/>
    <w:styleLink w:val="WW8Num16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41" w15:restartNumberingAfterBreak="0">
    <w:nsid w:val="50BE4F4C"/>
    <w:multiLevelType w:val="hybridMultilevel"/>
    <w:tmpl w:val="BBCAB6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430A36"/>
    <w:multiLevelType w:val="singleLevel"/>
    <w:tmpl w:val="FF3062B6"/>
    <w:lvl w:ilvl="0">
      <w:start w:val="1"/>
      <w:numFmt w:val="lowerLetter"/>
      <w:lvlText w:val="%1)"/>
      <w:lvlJc w:val="left"/>
      <w:pPr>
        <w:tabs>
          <w:tab w:val="num" w:pos="1290"/>
        </w:tabs>
        <w:ind w:left="1290" w:hanging="360"/>
      </w:pPr>
      <w:rPr>
        <w:rFonts w:ascii="Garamond" w:eastAsia="Times New Roman" w:hAnsi="Garamond" w:cs="Times New Roman" w:hint="default"/>
        <w:b w:val="0"/>
      </w:rPr>
    </w:lvl>
  </w:abstractNum>
  <w:abstractNum w:abstractNumId="43" w15:restartNumberingAfterBreak="0">
    <w:nsid w:val="55654A28"/>
    <w:multiLevelType w:val="multilevel"/>
    <w:tmpl w:val="50125A84"/>
    <w:styleLink w:val="WW8Num5"/>
    <w:lvl w:ilvl="0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/>
        <w:i w:val="0"/>
        <w:color w:val="000000"/>
        <w:spacing w:val="-1"/>
        <w:w w:val="100"/>
        <w:kern w:val="3"/>
        <w:sz w:val="21"/>
        <w:szCs w:val="21"/>
        <w:lang w:val="pl-PL" w:eastAsia="zh-CN" w:bidi="hi-IN"/>
      </w:rPr>
    </w:lvl>
    <w:lvl w:ilvl="1">
      <w:start w:val="2"/>
      <w:numFmt w:val="decimal"/>
      <w:lvlText w:val="%2."/>
      <w:lvlJc w:val="left"/>
      <w:pPr>
        <w:ind w:left="360" w:hanging="360"/>
      </w:pPr>
      <w:rPr>
        <w:b/>
        <w:bCs/>
        <w:sz w:val="26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822031"/>
    <w:multiLevelType w:val="multilevel"/>
    <w:tmpl w:val="62E2F422"/>
    <w:styleLink w:val="WW8Num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78E206C"/>
    <w:multiLevelType w:val="hybridMultilevel"/>
    <w:tmpl w:val="860CFA5E"/>
    <w:lvl w:ilvl="0" w:tplc="9A32F4E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542F08"/>
    <w:multiLevelType w:val="hybridMultilevel"/>
    <w:tmpl w:val="1F5688BA"/>
    <w:lvl w:ilvl="0" w:tplc="3D26557E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216026"/>
    <w:multiLevelType w:val="hybridMultilevel"/>
    <w:tmpl w:val="F084BD3E"/>
    <w:lvl w:ilvl="0" w:tplc="D68089D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72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8B2AE7"/>
    <w:multiLevelType w:val="multilevel"/>
    <w:tmpl w:val="587CFDBE"/>
    <w:lvl w:ilvl="0">
      <w:start w:val="2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b/>
        <w:bCs/>
        <w:color w:val="auto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hint="default"/>
        <w:b/>
        <w:bCs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49" w15:restartNumberingAfterBreak="0">
    <w:nsid w:val="634058C4"/>
    <w:multiLevelType w:val="hybridMultilevel"/>
    <w:tmpl w:val="65CA4F7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F719EB"/>
    <w:multiLevelType w:val="multilevel"/>
    <w:tmpl w:val="9F261BBC"/>
    <w:lvl w:ilvl="0">
      <w:start w:val="2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b/>
        <w:bCs/>
        <w:color w:val="auto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hint="default"/>
        <w:b/>
        <w:bCs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8"/>
      <w:numFmt w:val="decimal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51" w15:restartNumberingAfterBreak="0">
    <w:nsid w:val="66773136"/>
    <w:multiLevelType w:val="multilevel"/>
    <w:tmpl w:val="DE52A14C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b/>
        <w:bCs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ind w:left="360" w:hanging="360"/>
      </w:pPr>
      <w:rPr>
        <w:b/>
        <w:bCs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8.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2" w15:restartNumberingAfterBreak="0">
    <w:nsid w:val="6CD908FE"/>
    <w:multiLevelType w:val="hybridMultilevel"/>
    <w:tmpl w:val="4F0AA4FA"/>
    <w:lvl w:ilvl="0" w:tplc="F9BEA0B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430C03"/>
    <w:multiLevelType w:val="multilevel"/>
    <w:tmpl w:val="0BCAB5B2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D46E43"/>
    <w:multiLevelType w:val="hybridMultilevel"/>
    <w:tmpl w:val="824AE108"/>
    <w:lvl w:ilvl="0" w:tplc="04150017">
      <w:start w:val="1"/>
      <w:numFmt w:val="lowerLetter"/>
      <w:lvlText w:val="%1)"/>
      <w:lvlJc w:val="left"/>
      <w:pPr>
        <w:ind w:left="7732" w:hanging="360"/>
      </w:pPr>
    </w:lvl>
    <w:lvl w:ilvl="1" w:tplc="04150019" w:tentative="1">
      <w:start w:val="1"/>
      <w:numFmt w:val="lowerLetter"/>
      <w:lvlText w:val="%2."/>
      <w:lvlJc w:val="left"/>
      <w:pPr>
        <w:ind w:left="8452" w:hanging="360"/>
      </w:pPr>
    </w:lvl>
    <w:lvl w:ilvl="2" w:tplc="0415001B" w:tentative="1">
      <w:start w:val="1"/>
      <w:numFmt w:val="lowerRoman"/>
      <w:lvlText w:val="%3."/>
      <w:lvlJc w:val="right"/>
      <w:pPr>
        <w:ind w:left="9172" w:hanging="180"/>
      </w:pPr>
    </w:lvl>
    <w:lvl w:ilvl="3" w:tplc="0415000F" w:tentative="1">
      <w:start w:val="1"/>
      <w:numFmt w:val="decimal"/>
      <w:lvlText w:val="%4."/>
      <w:lvlJc w:val="left"/>
      <w:pPr>
        <w:ind w:left="9892" w:hanging="360"/>
      </w:pPr>
    </w:lvl>
    <w:lvl w:ilvl="4" w:tplc="04150019" w:tentative="1">
      <w:start w:val="1"/>
      <w:numFmt w:val="lowerLetter"/>
      <w:lvlText w:val="%5."/>
      <w:lvlJc w:val="left"/>
      <w:pPr>
        <w:ind w:left="10612" w:hanging="360"/>
      </w:pPr>
    </w:lvl>
    <w:lvl w:ilvl="5" w:tplc="0415001B" w:tentative="1">
      <w:start w:val="1"/>
      <w:numFmt w:val="lowerRoman"/>
      <w:lvlText w:val="%6."/>
      <w:lvlJc w:val="right"/>
      <w:pPr>
        <w:ind w:left="11332" w:hanging="180"/>
      </w:pPr>
    </w:lvl>
    <w:lvl w:ilvl="6" w:tplc="0415000F" w:tentative="1">
      <w:start w:val="1"/>
      <w:numFmt w:val="decimal"/>
      <w:lvlText w:val="%7."/>
      <w:lvlJc w:val="left"/>
      <w:pPr>
        <w:ind w:left="12052" w:hanging="360"/>
      </w:pPr>
    </w:lvl>
    <w:lvl w:ilvl="7" w:tplc="04150019" w:tentative="1">
      <w:start w:val="1"/>
      <w:numFmt w:val="lowerLetter"/>
      <w:lvlText w:val="%8."/>
      <w:lvlJc w:val="left"/>
      <w:pPr>
        <w:ind w:left="12772" w:hanging="360"/>
      </w:pPr>
    </w:lvl>
    <w:lvl w:ilvl="8" w:tplc="0415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55" w15:restartNumberingAfterBreak="0">
    <w:nsid w:val="7C756339"/>
    <w:multiLevelType w:val="hybridMultilevel"/>
    <w:tmpl w:val="EEA010CA"/>
    <w:lvl w:ilvl="0" w:tplc="04150017">
      <w:start w:val="1"/>
      <w:numFmt w:val="lowerLetter"/>
      <w:lvlText w:val="%1)"/>
      <w:lvlJc w:val="left"/>
      <w:pPr>
        <w:ind w:left="992" w:hanging="360"/>
      </w:pPr>
    </w:lvl>
    <w:lvl w:ilvl="1" w:tplc="04150019" w:tentative="1">
      <w:start w:val="1"/>
      <w:numFmt w:val="lowerLetter"/>
      <w:lvlText w:val="%2."/>
      <w:lvlJc w:val="left"/>
      <w:pPr>
        <w:ind w:left="1712" w:hanging="360"/>
      </w:pPr>
    </w:lvl>
    <w:lvl w:ilvl="2" w:tplc="0415001B" w:tentative="1">
      <w:start w:val="1"/>
      <w:numFmt w:val="lowerRoman"/>
      <w:lvlText w:val="%3."/>
      <w:lvlJc w:val="right"/>
      <w:pPr>
        <w:ind w:left="2432" w:hanging="180"/>
      </w:pPr>
    </w:lvl>
    <w:lvl w:ilvl="3" w:tplc="0415000F" w:tentative="1">
      <w:start w:val="1"/>
      <w:numFmt w:val="decimal"/>
      <w:lvlText w:val="%4."/>
      <w:lvlJc w:val="left"/>
      <w:pPr>
        <w:ind w:left="3152" w:hanging="360"/>
      </w:pPr>
    </w:lvl>
    <w:lvl w:ilvl="4" w:tplc="04150019" w:tentative="1">
      <w:start w:val="1"/>
      <w:numFmt w:val="lowerLetter"/>
      <w:lvlText w:val="%5."/>
      <w:lvlJc w:val="left"/>
      <w:pPr>
        <w:ind w:left="3872" w:hanging="360"/>
      </w:pPr>
    </w:lvl>
    <w:lvl w:ilvl="5" w:tplc="0415001B" w:tentative="1">
      <w:start w:val="1"/>
      <w:numFmt w:val="lowerRoman"/>
      <w:lvlText w:val="%6."/>
      <w:lvlJc w:val="right"/>
      <w:pPr>
        <w:ind w:left="4592" w:hanging="180"/>
      </w:pPr>
    </w:lvl>
    <w:lvl w:ilvl="6" w:tplc="0415000F" w:tentative="1">
      <w:start w:val="1"/>
      <w:numFmt w:val="decimal"/>
      <w:lvlText w:val="%7."/>
      <w:lvlJc w:val="left"/>
      <w:pPr>
        <w:ind w:left="5312" w:hanging="360"/>
      </w:pPr>
    </w:lvl>
    <w:lvl w:ilvl="7" w:tplc="04150019" w:tentative="1">
      <w:start w:val="1"/>
      <w:numFmt w:val="lowerLetter"/>
      <w:lvlText w:val="%8."/>
      <w:lvlJc w:val="left"/>
      <w:pPr>
        <w:ind w:left="6032" w:hanging="360"/>
      </w:pPr>
    </w:lvl>
    <w:lvl w:ilvl="8" w:tplc="0415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56" w15:restartNumberingAfterBreak="0">
    <w:nsid w:val="7D9D4574"/>
    <w:multiLevelType w:val="hybridMultilevel"/>
    <w:tmpl w:val="066498B8"/>
    <w:lvl w:ilvl="0" w:tplc="5F048848">
      <w:start w:val="1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231811">
    <w:abstractNumId w:val="0"/>
  </w:num>
  <w:num w:numId="2" w16cid:durableId="2067295832">
    <w:abstractNumId w:val="1"/>
  </w:num>
  <w:num w:numId="3" w16cid:durableId="1167133429">
    <w:abstractNumId w:val="20"/>
  </w:num>
  <w:num w:numId="4" w16cid:durableId="730618943">
    <w:abstractNumId w:val="15"/>
  </w:num>
  <w:num w:numId="5" w16cid:durableId="790704625">
    <w:abstractNumId w:val="40"/>
  </w:num>
  <w:num w:numId="6" w16cid:durableId="1303001150">
    <w:abstractNumId w:val="36"/>
  </w:num>
  <w:num w:numId="7" w16cid:durableId="1456633551">
    <w:abstractNumId w:val="16"/>
  </w:num>
  <w:num w:numId="8" w16cid:durableId="1094782576">
    <w:abstractNumId w:val="53"/>
  </w:num>
  <w:num w:numId="9" w16cid:durableId="136538719">
    <w:abstractNumId w:val="43"/>
  </w:num>
  <w:num w:numId="10" w16cid:durableId="988023504">
    <w:abstractNumId w:val="14"/>
  </w:num>
  <w:num w:numId="11" w16cid:durableId="2114744564">
    <w:abstractNumId w:val="44"/>
  </w:num>
  <w:num w:numId="12" w16cid:durableId="519390150">
    <w:abstractNumId w:val="51"/>
  </w:num>
  <w:num w:numId="13" w16cid:durableId="384918140">
    <w:abstractNumId w:val="25"/>
  </w:num>
  <w:num w:numId="14" w16cid:durableId="159397058">
    <w:abstractNumId w:val="48"/>
  </w:num>
  <w:num w:numId="15" w16cid:durableId="1072003769">
    <w:abstractNumId w:val="24"/>
  </w:num>
  <w:num w:numId="16" w16cid:durableId="683819565">
    <w:abstractNumId w:val="50"/>
  </w:num>
  <w:num w:numId="17" w16cid:durableId="1854295918">
    <w:abstractNumId w:val="31"/>
  </w:num>
  <w:num w:numId="18" w16cid:durableId="168982235">
    <w:abstractNumId w:val="19"/>
  </w:num>
  <w:num w:numId="19" w16cid:durableId="250507737">
    <w:abstractNumId w:val="56"/>
  </w:num>
  <w:num w:numId="20" w16cid:durableId="263273774">
    <w:abstractNumId w:val="35"/>
  </w:num>
  <w:num w:numId="21" w16cid:durableId="1622615672">
    <w:abstractNumId w:val="52"/>
  </w:num>
  <w:num w:numId="22" w16cid:durableId="296647066">
    <w:abstractNumId w:val="37"/>
  </w:num>
  <w:num w:numId="23" w16cid:durableId="1774592541">
    <w:abstractNumId w:val="21"/>
  </w:num>
  <w:num w:numId="24" w16cid:durableId="725839029">
    <w:abstractNumId w:val="46"/>
  </w:num>
  <w:num w:numId="25" w16cid:durableId="2127890060">
    <w:abstractNumId w:val="18"/>
  </w:num>
  <w:num w:numId="26" w16cid:durableId="1929577558">
    <w:abstractNumId w:val="38"/>
  </w:num>
  <w:num w:numId="27" w16cid:durableId="599143196">
    <w:abstractNumId w:val="47"/>
  </w:num>
  <w:num w:numId="28" w16cid:durableId="1526824381">
    <w:abstractNumId w:val="41"/>
  </w:num>
  <w:num w:numId="29" w16cid:durableId="1729647406">
    <w:abstractNumId w:val="26"/>
  </w:num>
  <w:num w:numId="30" w16cid:durableId="1717000014">
    <w:abstractNumId w:val="39"/>
  </w:num>
  <w:num w:numId="31" w16cid:durableId="1965043319">
    <w:abstractNumId w:val="33"/>
  </w:num>
  <w:num w:numId="32" w16cid:durableId="279382358">
    <w:abstractNumId w:val="17"/>
  </w:num>
  <w:num w:numId="33" w16cid:durableId="414740575">
    <w:abstractNumId w:val="27"/>
  </w:num>
  <w:num w:numId="34" w16cid:durableId="2115005649">
    <w:abstractNumId w:val="32"/>
  </w:num>
  <w:num w:numId="35" w16cid:durableId="1058699190">
    <w:abstractNumId w:val="28"/>
  </w:num>
  <w:num w:numId="36" w16cid:durableId="98336002">
    <w:abstractNumId w:val="30"/>
  </w:num>
  <w:num w:numId="37" w16cid:durableId="1240335484">
    <w:abstractNumId w:val="55"/>
  </w:num>
  <w:num w:numId="38" w16cid:durableId="661278966">
    <w:abstractNumId w:val="45"/>
  </w:num>
  <w:num w:numId="39" w16cid:durableId="1135297959">
    <w:abstractNumId w:val="22"/>
  </w:num>
  <w:num w:numId="40" w16cid:durableId="1560508396">
    <w:abstractNumId w:val="54"/>
  </w:num>
  <w:num w:numId="41" w16cid:durableId="885140039">
    <w:abstractNumId w:val="34"/>
  </w:num>
  <w:num w:numId="42" w16cid:durableId="1245190196">
    <w:abstractNumId w:val="49"/>
  </w:num>
  <w:num w:numId="43" w16cid:durableId="48657339">
    <w:abstractNumId w:val="13"/>
  </w:num>
  <w:num w:numId="44" w16cid:durableId="636299391">
    <w:abstractNumId w:val="23"/>
  </w:num>
  <w:num w:numId="45" w16cid:durableId="1712075368">
    <w:abstractNumId w:val="29"/>
  </w:num>
  <w:num w:numId="46" w16cid:durableId="1756589647">
    <w:abstractNumId w:val="2"/>
  </w:num>
  <w:num w:numId="47" w16cid:durableId="278878826">
    <w:abstractNumId w:val="11"/>
  </w:num>
  <w:num w:numId="48" w16cid:durableId="1933123997">
    <w:abstractNumId w:val="4"/>
  </w:num>
  <w:num w:numId="49" w16cid:durableId="704525651">
    <w:abstractNumId w:val="12"/>
  </w:num>
  <w:num w:numId="50" w16cid:durableId="2052921988">
    <w:abstractNumId w:val="4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DC5"/>
    <w:rsid w:val="00000CA2"/>
    <w:rsid w:val="000015E0"/>
    <w:rsid w:val="000124EB"/>
    <w:rsid w:val="00015623"/>
    <w:rsid w:val="000204F7"/>
    <w:rsid w:val="00021A18"/>
    <w:rsid w:val="00025C3E"/>
    <w:rsid w:val="000268BF"/>
    <w:rsid w:val="00031562"/>
    <w:rsid w:val="00031E35"/>
    <w:rsid w:val="000336BE"/>
    <w:rsid w:val="00036D30"/>
    <w:rsid w:val="000425D9"/>
    <w:rsid w:val="000440C4"/>
    <w:rsid w:val="00052491"/>
    <w:rsid w:val="00053D33"/>
    <w:rsid w:val="000577B3"/>
    <w:rsid w:val="0006292D"/>
    <w:rsid w:val="00077DA9"/>
    <w:rsid w:val="000850FB"/>
    <w:rsid w:val="0009270E"/>
    <w:rsid w:val="000A0EE5"/>
    <w:rsid w:val="000B391C"/>
    <w:rsid w:val="000B591B"/>
    <w:rsid w:val="000B7624"/>
    <w:rsid w:val="000E3621"/>
    <w:rsid w:val="000E4188"/>
    <w:rsid w:val="000F07DC"/>
    <w:rsid w:val="000F0A4F"/>
    <w:rsid w:val="000F5078"/>
    <w:rsid w:val="000F5083"/>
    <w:rsid w:val="001001D0"/>
    <w:rsid w:val="001023E0"/>
    <w:rsid w:val="00104EB9"/>
    <w:rsid w:val="00107B1C"/>
    <w:rsid w:val="0011023C"/>
    <w:rsid w:val="00113A06"/>
    <w:rsid w:val="00116F6B"/>
    <w:rsid w:val="00120DC7"/>
    <w:rsid w:val="00124E45"/>
    <w:rsid w:val="0013111C"/>
    <w:rsid w:val="001325B8"/>
    <w:rsid w:val="00144726"/>
    <w:rsid w:val="001447AF"/>
    <w:rsid w:val="001517F1"/>
    <w:rsid w:val="00167266"/>
    <w:rsid w:val="00186F8A"/>
    <w:rsid w:val="0019385B"/>
    <w:rsid w:val="00197343"/>
    <w:rsid w:val="001B182A"/>
    <w:rsid w:val="001B185A"/>
    <w:rsid w:val="001C6935"/>
    <w:rsid w:val="001D12AD"/>
    <w:rsid w:val="001D2DCE"/>
    <w:rsid w:val="001D5E06"/>
    <w:rsid w:val="001E0CC2"/>
    <w:rsid w:val="001E23F7"/>
    <w:rsid w:val="001E271C"/>
    <w:rsid w:val="001E3565"/>
    <w:rsid w:val="001E727A"/>
    <w:rsid w:val="001F383F"/>
    <w:rsid w:val="001F7030"/>
    <w:rsid w:val="0020456E"/>
    <w:rsid w:val="002062B8"/>
    <w:rsid w:val="0021001B"/>
    <w:rsid w:val="002103DC"/>
    <w:rsid w:val="00211EB9"/>
    <w:rsid w:val="00214503"/>
    <w:rsid w:val="00216FFB"/>
    <w:rsid w:val="00222912"/>
    <w:rsid w:val="0022496E"/>
    <w:rsid w:val="00225D94"/>
    <w:rsid w:val="00231BE1"/>
    <w:rsid w:val="002332A0"/>
    <w:rsid w:val="00234795"/>
    <w:rsid w:val="002358DB"/>
    <w:rsid w:val="00236A32"/>
    <w:rsid w:val="00245D67"/>
    <w:rsid w:val="00247EBE"/>
    <w:rsid w:val="00250CBA"/>
    <w:rsid w:val="002528ED"/>
    <w:rsid w:val="00252BFE"/>
    <w:rsid w:val="002569F1"/>
    <w:rsid w:val="0026189D"/>
    <w:rsid w:val="00261F4F"/>
    <w:rsid w:val="0026490F"/>
    <w:rsid w:val="00266B98"/>
    <w:rsid w:val="00267580"/>
    <w:rsid w:val="002726F2"/>
    <w:rsid w:val="00280E2B"/>
    <w:rsid w:val="0029074A"/>
    <w:rsid w:val="00293FD5"/>
    <w:rsid w:val="00296D27"/>
    <w:rsid w:val="002B11C6"/>
    <w:rsid w:val="002B4063"/>
    <w:rsid w:val="002C2B5B"/>
    <w:rsid w:val="002C3803"/>
    <w:rsid w:val="002C6410"/>
    <w:rsid w:val="002D7786"/>
    <w:rsid w:val="002E31F1"/>
    <w:rsid w:val="002E5BF9"/>
    <w:rsid w:val="002F60EE"/>
    <w:rsid w:val="003012F4"/>
    <w:rsid w:val="00305267"/>
    <w:rsid w:val="00311B28"/>
    <w:rsid w:val="00312679"/>
    <w:rsid w:val="00312C58"/>
    <w:rsid w:val="00314593"/>
    <w:rsid w:val="00333C11"/>
    <w:rsid w:val="00335E47"/>
    <w:rsid w:val="0033639B"/>
    <w:rsid w:val="00336413"/>
    <w:rsid w:val="00336696"/>
    <w:rsid w:val="003457E0"/>
    <w:rsid w:val="0034623E"/>
    <w:rsid w:val="00346B6F"/>
    <w:rsid w:val="00352153"/>
    <w:rsid w:val="00354F71"/>
    <w:rsid w:val="0037707D"/>
    <w:rsid w:val="003778A4"/>
    <w:rsid w:val="0038267E"/>
    <w:rsid w:val="00383735"/>
    <w:rsid w:val="00384A8D"/>
    <w:rsid w:val="00385C85"/>
    <w:rsid w:val="0039610A"/>
    <w:rsid w:val="003A093D"/>
    <w:rsid w:val="003A1424"/>
    <w:rsid w:val="003A14B3"/>
    <w:rsid w:val="003A7068"/>
    <w:rsid w:val="003B05FD"/>
    <w:rsid w:val="003B518A"/>
    <w:rsid w:val="003B77B7"/>
    <w:rsid w:val="003C1A51"/>
    <w:rsid w:val="003C1ECB"/>
    <w:rsid w:val="003C57E9"/>
    <w:rsid w:val="003C7AD8"/>
    <w:rsid w:val="003E47D8"/>
    <w:rsid w:val="003E6E32"/>
    <w:rsid w:val="003F4338"/>
    <w:rsid w:val="003F479F"/>
    <w:rsid w:val="0040022A"/>
    <w:rsid w:val="00406867"/>
    <w:rsid w:val="0040772A"/>
    <w:rsid w:val="004178B4"/>
    <w:rsid w:val="00420093"/>
    <w:rsid w:val="00422D9A"/>
    <w:rsid w:val="00425044"/>
    <w:rsid w:val="00432864"/>
    <w:rsid w:val="0043618B"/>
    <w:rsid w:val="004374A7"/>
    <w:rsid w:val="00441154"/>
    <w:rsid w:val="00442224"/>
    <w:rsid w:val="00447049"/>
    <w:rsid w:val="004533D6"/>
    <w:rsid w:val="00457D66"/>
    <w:rsid w:val="00473864"/>
    <w:rsid w:val="0047665A"/>
    <w:rsid w:val="00476BA9"/>
    <w:rsid w:val="004830CA"/>
    <w:rsid w:val="004869A7"/>
    <w:rsid w:val="00487FF4"/>
    <w:rsid w:val="004918B7"/>
    <w:rsid w:val="00492565"/>
    <w:rsid w:val="00495055"/>
    <w:rsid w:val="00495DA2"/>
    <w:rsid w:val="004A0DD6"/>
    <w:rsid w:val="004A1568"/>
    <w:rsid w:val="004A2E23"/>
    <w:rsid w:val="004A5732"/>
    <w:rsid w:val="004B0979"/>
    <w:rsid w:val="004B1F26"/>
    <w:rsid w:val="004B26AA"/>
    <w:rsid w:val="004B2C5A"/>
    <w:rsid w:val="004B5EC2"/>
    <w:rsid w:val="004D02C2"/>
    <w:rsid w:val="004D5864"/>
    <w:rsid w:val="004D5C50"/>
    <w:rsid w:val="004D5D47"/>
    <w:rsid w:val="004F15EE"/>
    <w:rsid w:val="004F315C"/>
    <w:rsid w:val="004F3BD1"/>
    <w:rsid w:val="00500B8C"/>
    <w:rsid w:val="00502678"/>
    <w:rsid w:val="00504011"/>
    <w:rsid w:val="005054B1"/>
    <w:rsid w:val="00506AED"/>
    <w:rsid w:val="005108BA"/>
    <w:rsid w:val="00511922"/>
    <w:rsid w:val="00514917"/>
    <w:rsid w:val="00517D83"/>
    <w:rsid w:val="00522331"/>
    <w:rsid w:val="00525DF2"/>
    <w:rsid w:val="005332C4"/>
    <w:rsid w:val="005400CD"/>
    <w:rsid w:val="00546771"/>
    <w:rsid w:val="005536C1"/>
    <w:rsid w:val="0055455A"/>
    <w:rsid w:val="005567F5"/>
    <w:rsid w:val="00557588"/>
    <w:rsid w:val="00561EDF"/>
    <w:rsid w:val="00564574"/>
    <w:rsid w:val="00573D7B"/>
    <w:rsid w:val="00575605"/>
    <w:rsid w:val="00577A2A"/>
    <w:rsid w:val="00580F6C"/>
    <w:rsid w:val="005861E0"/>
    <w:rsid w:val="005A161F"/>
    <w:rsid w:val="005A2B53"/>
    <w:rsid w:val="005B2A39"/>
    <w:rsid w:val="005C5797"/>
    <w:rsid w:val="005D0085"/>
    <w:rsid w:val="005D0EA4"/>
    <w:rsid w:val="005D1BA9"/>
    <w:rsid w:val="005D27F9"/>
    <w:rsid w:val="005D4390"/>
    <w:rsid w:val="005D77CA"/>
    <w:rsid w:val="005D7DE6"/>
    <w:rsid w:val="005E0797"/>
    <w:rsid w:val="005E2968"/>
    <w:rsid w:val="005E39FE"/>
    <w:rsid w:val="005F270A"/>
    <w:rsid w:val="005F2923"/>
    <w:rsid w:val="005F2B2E"/>
    <w:rsid w:val="005F7BFF"/>
    <w:rsid w:val="0060579F"/>
    <w:rsid w:val="006131CD"/>
    <w:rsid w:val="006141AC"/>
    <w:rsid w:val="006152D2"/>
    <w:rsid w:val="00615845"/>
    <w:rsid w:val="00617F31"/>
    <w:rsid w:val="00620A81"/>
    <w:rsid w:val="0062795F"/>
    <w:rsid w:val="006312EC"/>
    <w:rsid w:val="0063132F"/>
    <w:rsid w:val="006418F3"/>
    <w:rsid w:val="006420A0"/>
    <w:rsid w:val="006439A9"/>
    <w:rsid w:val="006629B2"/>
    <w:rsid w:val="00663CE3"/>
    <w:rsid w:val="00664382"/>
    <w:rsid w:val="006774BD"/>
    <w:rsid w:val="0068060A"/>
    <w:rsid w:val="0068349B"/>
    <w:rsid w:val="00683A83"/>
    <w:rsid w:val="0069141A"/>
    <w:rsid w:val="00694004"/>
    <w:rsid w:val="0069476F"/>
    <w:rsid w:val="006A1D57"/>
    <w:rsid w:val="006C305D"/>
    <w:rsid w:val="006D2F37"/>
    <w:rsid w:val="006D6778"/>
    <w:rsid w:val="006E4E3D"/>
    <w:rsid w:val="006F12D6"/>
    <w:rsid w:val="006F5409"/>
    <w:rsid w:val="006F72A2"/>
    <w:rsid w:val="00702F7F"/>
    <w:rsid w:val="00703076"/>
    <w:rsid w:val="00710AC6"/>
    <w:rsid w:val="00711377"/>
    <w:rsid w:val="007144E4"/>
    <w:rsid w:val="00717F02"/>
    <w:rsid w:val="00721D9D"/>
    <w:rsid w:val="00722192"/>
    <w:rsid w:val="007308F8"/>
    <w:rsid w:val="00731809"/>
    <w:rsid w:val="0073571A"/>
    <w:rsid w:val="00741572"/>
    <w:rsid w:val="00744A94"/>
    <w:rsid w:val="0074531A"/>
    <w:rsid w:val="00747AA9"/>
    <w:rsid w:val="00751A23"/>
    <w:rsid w:val="00753922"/>
    <w:rsid w:val="007544E2"/>
    <w:rsid w:val="007700AA"/>
    <w:rsid w:val="00770F78"/>
    <w:rsid w:val="00780F93"/>
    <w:rsid w:val="007812C0"/>
    <w:rsid w:val="00781922"/>
    <w:rsid w:val="00784E6D"/>
    <w:rsid w:val="007872A4"/>
    <w:rsid w:val="00791944"/>
    <w:rsid w:val="00794FBC"/>
    <w:rsid w:val="0079695A"/>
    <w:rsid w:val="00796F12"/>
    <w:rsid w:val="007A2DF2"/>
    <w:rsid w:val="007A3E00"/>
    <w:rsid w:val="007B002F"/>
    <w:rsid w:val="007B2661"/>
    <w:rsid w:val="007D0F4D"/>
    <w:rsid w:val="007D454C"/>
    <w:rsid w:val="007E20CA"/>
    <w:rsid w:val="007E48A4"/>
    <w:rsid w:val="007F3893"/>
    <w:rsid w:val="007F7D86"/>
    <w:rsid w:val="00806C9D"/>
    <w:rsid w:val="00806F54"/>
    <w:rsid w:val="008201F7"/>
    <w:rsid w:val="00825711"/>
    <w:rsid w:val="00826A06"/>
    <w:rsid w:val="00827227"/>
    <w:rsid w:val="00834413"/>
    <w:rsid w:val="00845401"/>
    <w:rsid w:val="0085141B"/>
    <w:rsid w:val="00851AA5"/>
    <w:rsid w:val="00852CE3"/>
    <w:rsid w:val="0085627B"/>
    <w:rsid w:val="008605EF"/>
    <w:rsid w:val="00866598"/>
    <w:rsid w:val="0087110C"/>
    <w:rsid w:val="0087175D"/>
    <w:rsid w:val="00873CE1"/>
    <w:rsid w:val="00874303"/>
    <w:rsid w:val="00877161"/>
    <w:rsid w:val="00882C24"/>
    <w:rsid w:val="0088619E"/>
    <w:rsid w:val="00886C32"/>
    <w:rsid w:val="00887E3A"/>
    <w:rsid w:val="00892DE0"/>
    <w:rsid w:val="00892E86"/>
    <w:rsid w:val="008A1BCF"/>
    <w:rsid w:val="008A45B9"/>
    <w:rsid w:val="008B0E4D"/>
    <w:rsid w:val="008B1338"/>
    <w:rsid w:val="008B3DAE"/>
    <w:rsid w:val="008B69CF"/>
    <w:rsid w:val="008C5527"/>
    <w:rsid w:val="008E3020"/>
    <w:rsid w:val="008E3B8A"/>
    <w:rsid w:val="008E5A3F"/>
    <w:rsid w:val="008E63BA"/>
    <w:rsid w:val="008F61C4"/>
    <w:rsid w:val="00902586"/>
    <w:rsid w:val="00902899"/>
    <w:rsid w:val="00902F22"/>
    <w:rsid w:val="009030A5"/>
    <w:rsid w:val="0090348D"/>
    <w:rsid w:val="00906410"/>
    <w:rsid w:val="0090690D"/>
    <w:rsid w:val="00907433"/>
    <w:rsid w:val="0091024C"/>
    <w:rsid w:val="00914713"/>
    <w:rsid w:val="00924034"/>
    <w:rsid w:val="009332B4"/>
    <w:rsid w:val="009406DF"/>
    <w:rsid w:val="009407F6"/>
    <w:rsid w:val="009434B3"/>
    <w:rsid w:val="009519A8"/>
    <w:rsid w:val="00956576"/>
    <w:rsid w:val="00957681"/>
    <w:rsid w:val="00960778"/>
    <w:rsid w:val="00972549"/>
    <w:rsid w:val="009731E4"/>
    <w:rsid w:val="00977B54"/>
    <w:rsid w:val="009807B1"/>
    <w:rsid w:val="0098257C"/>
    <w:rsid w:val="009A1B2A"/>
    <w:rsid w:val="009A6E04"/>
    <w:rsid w:val="009A71F7"/>
    <w:rsid w:val="009C4067"/>
    <w:rsid w:val="009C6DB2"/>
    <w:rsid w:val="009D0023"/>
    <w:rsid w:val="009D00AB"/>
    <w:rsid w:val="009D03B8"/>
    <w:rsid w:val="009E099C"/>
    <w:rsid w:val="009E43A3"/>
    <w:rsid w:val="009F1D66"/>
    <w:rsid w:val="009F2116"/>
    <w:rsid w:val="00A02050"/>
    <w:rsid w:val="00A03406"/>
    <w:rsid w:val="00A039AD"/>
    <w:rsid w:val="00A05544"/>
    <w:rsid w:val="00A1646D"/>
    <w:rsid w:val="00A22EA1"/>
    <w:rsid w:val="00A27C7A"/>
    <w:rsid w:val="00A30F9D"/>
    <w:rsid w:val="00A326BB"/>
    <w:rsid w:val="00A40470"/>
    <w:rsid w:val="00A452AA"/>
    <w:rsid w:val="00A51359"/>
    <w:rsid w:val="00A515CE"/>
    <w:rsid w:val="00A52276"/>
    <w:rsid w:val="00A55B60"/>
    <w:rsid w:val="00A566A7"/>
    <w:rsid w:val="00A56E2F"/>
    <w:rsid w:val="00A629AA"/>
    <w:rsid w:val="00A70F9A"/>
    <w:rsid w:val="00A75C42"/>
    <w:rsid w:val="00A821B6"/>
    <w:rsid w:val="00A86CCC"/>
    <w:rsid w:val="00A94B75"/>
    <w:rsid w:val="00AA1CC9"/>
    <w:rsid w:val="00AA5302"/>
    <w:rsid w:val="00AA5984"/>
    <w:rsid w:val="00AA7A01"/>
    <w:rsid w:val="00AB45F8"/>
    <w:rsid w:val="00AB5D06"/>
    <w:rsid w:val="00AB7CAC"/>
    <w:rsid w:val="00AC287C"/>
    <w:rsid w:val="00AC3764"/>
    <w:rsid w:val="00AC6F29"/>
    <w:rsid w:val="00AD42C1"/>
    <w:rsid w:val="00AD5815"/>
    <w:rsid w:val="00AF12FE"/>
    <w:rsid w:val="00AF2F63"/>
    <w:rsid w:val="00AF728C"/>
    <w:rsid w:val="00AF73CD"/>
    <w:rsid w:val="00B05920"/>
    <w:rsid w:val="00B0755F"/>
    <w:rsid w:val="00B109CE"/>
    <w:rsid w:val="00B10ED7"/>
    <w:rsid w:val="00B13344"/>
    <w:rsid w:val="00B13E9D"/>
    <w:rsid w:val="00B20B50"/>
    <w:rsid w:val="00B2481E"/>
    <w:rsid w:val="00B27065"/>
    <w:rsid w:val="00B37590"/>
    <w:rsid w:val="00B4191C"/>
    <w:rsid w:val="00B421F2"/>
    <w:rsid w:val="00B47048"/>
    <w:rsid w:val="00B51433"/>
    <w:rsid w:val="00B52BD2"/>
    <w:rsid w:val="00B5436C"/>
    <w:rsid w:val="00B57100"/>
    <w:rsid w:val="00B6062B"/>
    <w:rsid w:val="00B6140B"/>
    <w:rsid w:val="00B65194"/>
    <w:rsid w:val="00B7056E"/>
    <w:rsid w:val="00B753E2"/>
    <w:rsid w:val="00B773B8"/>
    <w:rsid w:val="00B8044D"/>
    <w:rsid w:val="00B83864"/>
    <w:rsid w:val="00B85BF1"/>
    <w:rsid w:val="00B92DDE"/>
    <w:rsid w:val="00BA30B6"/>
    <w:rsid w:val="00BA3EA9"/>
    <w:rsid w:val="00BA4FB1"/>
    <w:rsid w:val="00BB128D"/>
    <w:rsid w:val="00BB131D"/>
    <w:rsid w:val="00BC06C2"/>
    <w:rsid w:val="00BC2A89"/>
    <w:rsid w:val="00BD59A3"/>
    <w:rsid w:val="00BD7958"/>
    <w:rsid w:val="00BE3A1A"/>
    <w:rsid w:val="00C011E3"/>
    <w:rsid w:val="00C03D13"/>
    <w:rsid w:val="00C03EEA"/>
    <w:rsid w:val="00C12CF4"/>
    <w:rsid w:val="00C24A97"/>
    <w:rsid w:val="00C2660E"/>
    <w:rsid w:val="00C3043F"/>
    <w:rsid w:val="00C31493"/>
    <w:rsid w:val="00C3293B"/>
    <w:rsid w:val="00C340FF"/>
    <w:rsid w:val="00C34E28"/>
    <w:rsid w:val="00C36D46"/>
    <w:rsid w:val="00C40D32"/>
    <w:rsid w:val="00C53272"/>
    <w:rsid w:val="00C54350"/>
    <w:rsid w:val="00C56313"/>
    <w:rsid w:val="00C568AC"/>
    <w:rsid w:val="00C65CDD"/>
    <w:rsid w:val="00C66D3A"/>
    <w:rsid w:val="00C852D4"/>
    <w:rsid w:val="00C90109"/>
    <w:rsid w:val="00C94A1A"/>
    <w:rsid w:val="00C964CA"/>
    <w:rsid w:val="00C973F8"/>
    <w:rsid w:val="00CA09D9"/>
    <w:rsid w:val="00CA4C04"/>
    <w:rsid w:val="00CA5162"/>
    <w:rsid w:val="00CA6716"/>
    <w:rsid w:val="00CB05F6"/>
    <w:rsid w:val="00CB7F1F"/>
    <w:rsid w:val="00CC371B"/>
    <w:rsid w:val="00CC3DC7"/>
    <w:rsid w:val="00CC4F62"/>
    <w:rsid w:val="00CD2FCE"/>
    <w:rsid w:val="00CE45CD"/>
    <w:rsid w:val="00CE6AA9"/>
    <w:rsid w:val="00D05DC5"/>
    <w:rsid w:val="00D073AC"/>
    <w:rsid w:val="00D16D40"/>
    <w:rsid w:val="00D20FDE"/>
    <w:rsid w:val="00D24468"/>
    <w:rsid w:val="00D264ED"/>
    <w:rsid w:val="00D2777E"/>
    <w:rsid w:val="00D277E2"/>
    <w:rsid w:val="00D321AF"/>
    <w:rsid w:val="00D3632C"/>
    <w:rsid w:val="00D41379"/>
    <w:rsid w:val="00D45D54"/>
    <w:rsid w:val="00D46EAD"/>
    <w:rsid w:val="00D54B56"/>
    <w:rsid w:val="00D56075"/>
    <w:rsid w:val="00D578F3"/>
    <w:rsid w:val="00D703E5"/>
    <w:rsid w:val="00D72839"/>
    <w:rsid w:val="00D76CF8"/>
    <w:rsid w:val="00D90CBE"/>
    <w:rsid w:val="00D9184A"/>
    <w:rsid w:val="00D920AB"/>
    <w:rsid w:val="00D952EC"/>
    <w:rsid w:val="00DA1B29"/>
    <w:rsid w:val="00DB023A"/>
    <w:rsid w:val="00DB1ADF"/>
    <w:rsid w:val="00DB3B54"/>
    <w:rsid w:val="00DB763E"/>
    <w:rsid w:val="00DC18CA"/>
    <w:rsid w:val="00DC21A0"/>
    <w:rsid w:val="00DC2833"/>
    <w:rsid w:val="00DC2D7E"/>
    <w:rsid w:val="00DD0440"/>
    <w:rsid w:val="00DD0B41"/>
    <w:rsid w:val="00DD1DF5"/>
    <w:rsid w:val="00DD2C3D"/>
    <w:rsid w:val="00DD3AA4"/>
    <w:rsid w:val="00DD630C"/>
    <w:rsid w:val="00DD74EE"/>
    <w:rsid w:val="00DE0DD4"/>
    <w:rsid w:val="00DE0F29"/>
    <w:rsid w:val="00DE5A3E"/>
    <w:rsid w:val="00DE6DCF"/>
    <w:rsid w:val="00DF3CD7"/>
    <w:rsid w:val="00DF471B"/>
    <w:rsid w:val="00DF71CD"/>
    <w:rsid w:val="00E02E7E"/>
    <w:rsid w:val="00E1408B"/>
    <w:rsid w:val="00E167C5"/>
    <w:rsid w:val="00E216D0"/>
    <w:rsid w:val="00E23B77"/>
    <w:rsid w:val="00E248DE"/>
    <w:rsid w:val="00E64966"/>
    <w:rsid w:val="00E80E94"/>
    <w:rsid w:val="00E86A3C"/>
    <w:rsid w:val="00E93E68"/>
    <w:rsid w:val="00E95424"/>
    <w:rsid w:val="00EA7028"/>
    <w:rsid w:val="00EB14DE"/>
    <w:rsid w:val="00EB294C"/>
    <w:rsid w:val="00EB396A"/>
    <w:rsid w:val="00EC05B3"/>
    <w:rsid w:val="00EC14F7"/>
    <w:rsid w:val="00EC194C"/>
    <w:rsid w:val="00EC255E"/>
    <w:rsid w:val="00EC4069"/>
    <w:rsid w:val="00ED277F"/>
    <w:rsid w:val="00ED3150"/>
    <w:rsid w:val="00ED3E07"/>
    <w:rsid w:val="00EE16AE"/>
    <w:rsid w:val="00EE17C4"/>
    <w:rsid w:val="00EE5862"/>
    <w:rsid w:val="00EF4512"/>
    <w:rsid w:val="00EF4E37"/>
    <w:rsid w:val="00EF5D97"/>
    <w:rsid w:val="00F07013"/>
    <w:rsid w:val="00F11D7D"/>
    <w:rsid w:val="00F15C97"/>
    <w:rsid w:val="00F16E83"/>
    <w:rsid w:val="00F17468"/>
    <w:rsid w:val="00F20AD0"/>
    <w:rsid w:val="00F2687A"/>
    <w:rsid w:val="00F364E5"/>
    <w:rsid w:val="00F37AAF"/>
    <w:rsid w:val="00F4123F"/>
    <w:rsid w:val="00F41994"/>
    <w:rsid w:val="00F42001"/>
    <w:rsid w:val="00F458BB"/>
    <w:rsid w:val="00F465FC"/>
    <w:rsid w:val="00F474EF"/>
    <w:rsid w:val="00F50037"/>
    <w:rsid w:val="00F50D0A"/>
    <w:rsid w:val="00F5143E"/>
    <w:rsid w:val="00F55EB8"/>
    <w:rsid w:val="00F60BAE"/>
    <w:rsid w:val="00F60F20"/>
    <w:rsid w:val="00F62086"/>
    <w:rsid w:val="00F70763"/>
    <w:rsid w:val="00F71266"/>
    <w:rsid w:val="00F774BF"/>
    <w:rsid w:val="00F86D00"/>
    <w:rsid w:val="00F93FE3"/>
    <w:rsid w:val="00FA1EC4"/>
    <w:rsid w:val="00FA3186"/>
    <w:rsid w:val="00FA68C0"/>
    <w:rsid w:val="00FA7C37"/>
    <w:rsid w:val="00FB32D7"/>
    <w:rsid w:val="00FE24F0"/>
    <w:rsid w:val="00FE2632"/>
    <w:rsid w:val="00FE3FEC"/>
    <w:rsid w:val="00FE4FA9"/>
    <w:rsid w:val="00FF07B7"/>
    <w:rsid w:val="00FF3F61"/>
    <w:rsid w:val="00FF5D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9AB905D"/>
  <w15:docId w15:val="{A750411B-8403-4A12-90F8-65CC67804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479F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3F479F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3F479F"/>
    <w:pPr>
      <w:keepNext/>
      <w:numPr>
        <w:ilvl w:val="1"/>
        <w:numId w:val="1"/>
      </w:numPr>
      <w:overflowPunct w:val="0"/>
      <w:autoSpaceDE w:val="0"/>
      <w:textAlignment w:val="baseline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rsid w:val="003F479F"/>
    <w:pPr>
      <w:keepNext/>
      <w:numPr>
        <w:ilvl w:val="2"/>
        <w:numId w:val="1"/>
      </w:numPr>
      <w:overflowPunct w:val="0"/>
      <w:autoSpaceDE w:val="0"/>
      <w:textAlignment w:val="baseline"/>
      <w:outlineLvl w:val="2"/>
    </w:pPr>
    <w:rPr>
      <w:sz w:val="40"/>
    </w:rPr>
  </w:style>
  <w:style w:type="paragraph" w:styleId="Nagwek5">
    <w:name w:val="heading 5"/>
    <w:basedOn w:val="Normalny"/>
    <w:next w:val="Normalny"/>
    <w:qFormat/>
    <w:rsid w:val="003F479F"/>
    <w:pPr>
      <w:keepNext/>
      <w:numPr>
        <w:ilvl w:val="4"/>
        <w:numId w:val="1"/>
      </w:numPr>
      <w:overflowPunct w:val="0"/>
      <w:autoSpaceDE w:val="0"/>
      <w:textAlignment w:val="baseline"/>
      <w:outlineLvl w:val="4"/>
    </w:pPr>
    <w:rPr>
      <w:sz w:val="36"/>
    </w:rPr>
  </w:style>
  <w:style w:type="paragraph" w:styleId="Nagwek7">
    <w:name w:val="heading 7"/>
    <w:basedOn w:val="Normalny"/>
    <w:next w:val="Normalny"/>
    <w:qFormat/>
    <w:rsid w:val="003F479F"/>
    <w:pPr>
      <w:keepNext/>
      <w:numPr>
        <w:ilvl w:val="6"/>
        <w:numId w:val="1"/>
      </w:numPr>
      <w:overflowPunct w:val="0"/>
      <w:autoSpaceDE w:val="0"/>
      <w:textAlignment w:val="baseline"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3F479F"/>
    <w:pPr>
      <w:keepNext/>
      <w:numPr>
        <w:ilvl w:val="7"/>
        <w:numId w:val="1"/>
      </w:numPr>
      <w:overflowPunct w:val="0"/>
      <w:autoSpaceDE w:val="0"/>
      <w:textAlignment w:val="baseline"/>
      <w:outlineLvl w:val="7"/>
    </w:pPr>
    <w:rPr>
      <w:b/>
      <w:sz w:val="40"/>
    </w:rPr>
  </w:style>
  <w:style w:type="paragraph" w:styleId="Nagwek9">
    <w:name w:val="heading 9"/>
    <w:basedOn w:val="Normalny"/>
    <w:next w:val="Normalny"/>
    <w:qFormat/>
    <w:rsid w:val="003F479F"/>
    <w:pPr>
      <w:keepNext/>
      <w:numPr>
        <w:ilvl w:val="8"/>
        <w:numId w:val="1"/>
      </w:numPr>
      <w:overflowPunct w:val="0"/>
      <w:autoSpaceDE w:val="0"/>
      <w:textAlignment w:val="baseline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F479F"/>
  </w:style>
  <w:style w:type="character" w:customStyle="1" w:styleId="WW8Num1z1">
    <w:name w:val="WW8Num1z1"/>
    <w:rsid w:val="003F479F"/>
  </w:style>
  <w:style w:type="character" w:customStyle="1" w:styleId="WW8Num1z2">
    <w:name w:val="WW8Num1z2"/>
    <w:rsid w:val="003F479F"/>
  </w:style>
  <w:style w:type="character" w:customStyle="1" w:styleId="WW8Num1z3">
    <w:name w:val="WW8Num1z3"/>
    <w:rsid w:val="003F479F"/>
  </w:style>
  <w:style w:type="character" w:customStyle="1" w:styleId="WW8Num1z4">
    <w:name w:val="WW8Num1z4"/>
    <w:rsid w:val="003F479F"/>
  </w:style>
  <w:style w:type="character" w:customStyle="1" w:styleId="WW8Num1z5">
    <w:name w:val="WW8Num1z5"/>
    <w:rsid w:val="003F479F"/>
  </w:style>
  <w:style w:type="character" w:customStyle="1" w:styleId="WW8Num1z6">
    <w:name w:val="WW8Num1z6"/>
    <w:rsid w:val="003F479F"/>
  </w:style>
  <w:style w:type="character" w:customStyle="1" w:styleId="WW8Num1z7">
    <w:name w:val="WW8Num1z7"/>
    <w:rsid w:val="003F479F"/>
  </w:style>
  <w:style w:type="character" w:customStyle="1" w:styleId="WW8Num1z8">
    <w:name w:val="WW8Num1z8"/>
    <w:rsid w:val="003F479F"/>
  </w:style>
  <w:style w:type="character" w:customStyle="1" w:styleId="WW8Num2z0">
    <w:name w:val="WW8Num2z0"/>
    <w:rsid w:val="003F479F"/>
    <w:rPr>
      <w:rFonts w:ascii="Symbol" w:eastAsia="Times New Roman" w:hAnsi="Symbol" w:cs="OpenSymbol"/>
      <w:b/>
      <w:bCs/>
      <w:color w:val="000000"/>
      <w:spacing w:val="1"/>
      <w:sz w:val="24"/>
      <w:szCs w:val="24"/>
    </w:rPr>
  </w:style>
  <w:style w:type="character" w:customStyle="1" w:styleId="WW8Num3z0">
    <w:name w:val="WW8Num3z0"/>
    <w:rsid w:val="003F479F"/>
    <w:rPr>
      <w:rFonts w:eastAsia="Times New Roman" w:cs="Times New Roman"/>
      <w:b w:val="0"/>
      <w:bCs w:val="0"/>
      <w:color w:val="auto"/>
      <w:spacing w:val="5"/>
      <w:sz w:val="24"/>
      <w:szCs w:val="24"/>
      <w:shd w:val="clear" w:color="auto" w:fill="FFFFFF"/>
      <w:lang w:val="pl-PL" w:bidi="ar-SA"/>
    </w:rPr>
  </w:style>
  <w:style w:type="character" w:customStyle="1" w:styleId="WW8Num4z0">
    <w:name w:val="WW8Num4z0"/>
    <w:rsid w:val="003F479F"/>
    <w:rPr>
      <w:rFonts w:ascii="Symbol" w:eastAsia="Times New Roman" w:hAnsi="Symbol" w:cs="OpenSymbol"/>
      <w:b/>
      <w:bCs/>
      <w:color w:val="auto"/>
      <w:kern w:val="1"/>
      <w:sz w:val="24"/>
      <w:szCs w:val="24"/>
      <w:shd w:val="clear" w:color="auto" w:fill="FFFFFF"/>
      <w:lang w:eastAsia="pl-PL" w:bidi="ar-SA"/>
    </w:rPr>
  </w:style>
  <w:style w:type="character" w:customStyle="1" w:styleId="WW8Num5z0">
    <w:name w:val="WW8Num5z0"/>
    <w:rsid w:val="003F479F"/>
    <w:rPr>
      <w:rFonts w:ascii="Symbol" w:eastAsia="Arial" w:hAnsi="Symbol" w:cs="OpenSymbol"/>
      <w:b/>
      <w:bCs/>
      <w:i w:val="0"/>
      <w:caps w:val="0"/>
      <w:smallCaps w:val="0"/>
      <w:strike w:val="0"/>
      <w:dstrike w:val="0"/>
      <w:color w:val="000000"/>
      <w:spacing w:val="-5"/>
      <w:w w:val="100"/>
      <w:kern w:val="1"/>
      <w:sz w:val="24"/>
      <w:szCs w:val="24"/>
      <w:shd w:val="clear" w:color="auto" w:fill="auto"/>
      <w:lang w:val="pl-PL" w:eastAsia="zh-CN"/>
    </w:rPr>
  </w:style>
  <w:style w:type="character" w:customStyle="1" w:styleId="WW8Num6z0">
    <w:name w:val="WW8Num6z0"/>
    <w:rsid w:val="003F479F"/>
    <w:rPr>
      <w:rFonts w:ascii="Symbol" w:eastAsia="Arial" w:hAnsi="Symbol" w:cs="OpenSymbol"/>
      <w:b/>
      <w:bCs/>
      <w:i w:val="0"/>
      <w:caps w:val="0"/>
      <w:smallCaps w:val="0"/>
      <w:strike w:val="0"/>
      <w:dstrike w:val="0"/>
      <w:color w:val="000000"/>
      <w:spacing w:val="-5"/>
      <w:w w:val="100"/>
      <w:sz w:val="22"/>
      <w:szCs w:val="22"/>
      <w:lang w:val="pl-PL" w:eastAsia="pl-PL"/>
    </w:rPr>
  </w:style>
  <w:style w:type="character" w:customStyle="1" w:styleId="WW8Num7z0">
    <w:name w:val="WW8Num7z0"/>
    <w:rsid w:val="003F479F"/>
    <w:rPr>
      <w:rFonts w:ascii="Symbol" w:eastAsia="TimesNewRomanPS-BoldMT" w:hAnsi="Symbol" w:cs="OpenSymbol"/>
      <w:b/>
      <w:bCs/>
      <w:i w:val="0"/>
      <w:caps w:val="0"/>
      <w:smallCaps w:val="0"/>
      <w:strike w:val="0"/>
      <w:dstrike w:val="0"/>
      <w:color w:val="000000"/>
      <w:spacing w:val="-5"/>
      <w:w w:val="100"/>
      <w:kern w:val="1"/>
      <w:sz w:val="16"/>
      <w:szCs w:val="16"/>
      <w:shd w:val="clear" w:color="auto" w:fill="auto"/>
      <w:lang w:val="pl-PL" w:eastAsia="zh-CN"/>
    </w:rPr>
  </w:style>
  <w:style w:type="character" w:customStyle="1" w:styleId="WW8Num7z1">
    <w:name w:val="WW8Num7z1"/>
    <w:rsid w:val="003F479F"/>
  </w:style>
  <w:style w:type="character" w:customStyle="1" w:styleId="WW8Num7z2">
    <w:name w:val="WW8Num7z2"/>
    <w:rsid w:val="003F479F"/>
  </w:style>
  <w:style w:type="character" w:customStyle="1" w:styleId="WW8Num7z3">
    <w:name w:val="WW8Num7z3"/>
    <w:rsid w:val="003F479F"/>
  </w:style>
  <w:style w:type="character" w:customStyle="1" w:styleId="WW8Num7z4">
    <w:name w:val="WW8Num7z4"/>
    <w:rsid w:val="003F479F"/>
  </w:style>
  <w:style w:type="character" w:customStyle="1" w:styleId="WW8Num7z5">
    <w:name w:val="WW8Num7z5"/>
    <w:rsid w:val="003F479F"/>
  </w:style>
  <w:style w:type="character" w:customStyle="1" w:styleId="WW8Num7z6">
    <w:name w:val="WW8Num7z6"/>
    <w:rsid w:val="003F479F"/>
  </w:style>
  <w:style w:type="character" w:customStyle="1" w:styleId="WW8Num7z7">
    <w:name w:val="WW8Num7z7"/>
    <w:rsid w:val="003F479F"/>
  </w:style>
  <w:style w:type="character" w:customStyle="1" w:styleId="WW8Num7z8">
    <w:name w:val="WW8Num7z8"/>
    <w:rsid w:val="003F479F"/>
  </w:style>
  <w:style w:type="character" w:customStyle="1" w:styleId="WW8Num8z0">
    <w:name w:val="WW8Num8z0"/>
    <w:rsid w:val="003F479F"/>
    <w:rPr>
      <w:rFonts w:ascii="Times New Roman" w:eastAsia="Times New Roman" w:hAnsi="Times New Roman" w:cs="Times New Roman"/>
      <w:b/>
      <w:i w:val="0"/>
      <w:color w:val="000000"/>
      <w:spacing w:val="-1"/>
      <w:w w:val="100"/>
      <w:kern w:val="1"/>
      <w:sz w:val="21"/>
      <w:szCs w:val="21"/>
      <w:lang w:val="pl-PL" w:eastAsia="zh-CN" w:bidi="hi-IN"/>
    </w:rPr>
  </w:style>
  <w:style w:type="character" w:customStyle="1" w:styleId="WW8Num8z1">
    <w:name w:val="WW8Num8z1"/>
    <w:rsid w:val="003F479F"/>
    <w:rPr>
      <w:b/>
      <w:bCs/>
      <w:sz w:val="26"/>
    </w:rPr>
  </w:style>
  <w:style w:type="character" w:customStyle="1" w:styleId="WW8Num8z2">
    <w:name w:val="WW8Num8z2"/>
    <w:rsid w:val="003F479F"/>
  </w:style>
  <w:style w:type="character" w:customStyle="1" w:styleId="WW8Num8z3">
    <w:name w:val="WW8Num8z3"/>
    <w:rsid w:val="003F479F"/>
  </w:style>
  <w:style w:type="character" w:customStyle="1" w:styleId="WW8Num8z4">
    <w:name w:val="WW8Num8z4"/>
    <w:rsid w:val="003F479F"/>
  </w:style>
  <w:style w:type="character" w:customStyle="1" w:styleId="WW8Num8z5">
    <w:name w:val="WW8Num8z5"/>
    <w:rsid w:val="003F479F"/>
  </w:style>
  <w:style w:type="character" w:customStyle="1" w:styleId="WW8Num8z6">
    <w:name w:val="WW8Num8z6"/>
    <w:rsid w:val="003F479F"/>
  </w:style>
  <w:style w:type="character" w:customStyle="1" w:styleId="WW8Num8z7">
    <w:name w:val="WW8Num8z7"/>
    <w:rsid w:val="003F479F"/>
  </w:style>
  <w:style w:type="character" w:customStyle="1" w:styleId="WW8Num8z8">
    <w:name w:val="WW8Num8z8"/>
    <w:rsid w:val="003F479F"/>
  </w:style>
  <w:style w:type="character" w:customStyle="1" w:styleId="WW8Num9z0">
    <w:name w:val="WW8Num9z0"/>
    <w:rsid w:val="003F479F"/>
    <w:rPr>
      <w:rFonts w:ascii="Times New Roman" w:eastAsia="Arial" w:hAnsi="Times New Roman" w:cs="Times New Roman"/>
      <w:b w:val="0"/>
      <w:bCs/>
      <w:i w:val="0"/>
      <w:color w:val="000000"/>
      <w:spacing w:val="-5"/>
      <w:w w:val="100"/>
      <w:kern w:val="1"/>
      <w:sz w:val="21"/>
      <w:szCs w:val="21"/>
      <w:shd w:val="clear" w:color="auto" w:fill="auto"/>
      <w:lang w:val="pl-PL" w:eastAsia="zh-CN"/>
    </w:rPr>
  </w:style>
  <w:style w:type="character" w:customStyle="1" w:styleId="WW8Num9z1">
    <w:name w:val="WW8Num9z1"/>
    <w:rsid w:val="003F479F"/>
    <w:rPr>
      <w:b/>
      <w:bCs/>
      <w:color w:val="000000"/>
      <w:spacing w:val="-7"/>
      <w:sz w:val="26"/>
    </w:rPr>
  </w:style>
  <w:style w:type="character" w:customStyle="1" w:styleId="WW8Num9z2">
    <w:name w:val="WW8Num9z2"/>
    <w:rsid w:val="003F479F"/>
  </w:style>
  <w:style w:type="character" w:customStyle="1" w:styleId="WW8Num9z3">
    <w:name w:val="WW8Num9z3"/>
    <w:rsid w:val="003F479F"/>
  </w:style>
  <w:style w:type="character" w:customStyle="1" w:styleId="WW8Num9z4">
    <w:name w:val="WW8Num9z4"/>
    <w:rsid w:val="003F479F"/>
  </w:style>
  <w:style w:type="character" w:customStyle="1" w:styleId="WW8Num9z5">
    <w:name w:val="WW8Num9z5"/>
    <w:rsid w:val="003F479F"/>
  </w:style>
  <w:style w:type="character" w:customStyle="1" w:styleId="WW8Num9z6">
    <w:name w:val="WW8Num9z6"/>
    <w:rsid w:val="003F479F"/>
  </w:style>
  <w:style w:type="character" w:customStyle="1" w:styleId="WW8Num9z7">
    <w:name w:val="WW8Num9z7"/>
    <w:rsid w:val="003F479F"/>
  </w:style>
  <w:style w:type="character" w:customStyle="1" w:styleId="WW8Num9z8">
    <w:name w:val="WW8Num9z8"/>
    <w:rsid w:val="003F479F"/>
  </w:style>
  <w:style w:type="character" w:customStyle="1" w:styleId="WW8Num10z0">
    <w:name w:val="WW8Num10z0"/>
    <w:rsid w:val="003F479F"/>
    <w:rPr>
      <w:rFonts w:ascii="Times New Roman" w:eastAsia="Times New Roman" w:hAnsi="Times New Roman" w:cs="Times New Roman"/>
      <w:b/>
      <w:bCs w:val="0"/>
      <w:i w:val="0"/>
      <w:color w:val="000000"/>
      <w:spacing w:val="-1"/>
      <w:w w:val="100"/>
      <w:kern w:val="1"/>
      <w:sz w:val="16"/>
      <w:szCs w:val="16"/>
      <w:shd w:val="clear" w:color="auto" w:fill="auto"/>
      <w:lang w:val="pl-PL" w:eastAsia="zh-CN" w:bidi="hi-IN"/>
    </w:rPr>
  </w:style>
  <w:style w:type="character" w:customStyle="1" w:styleId="WW8Num10z1">
    <w:name w:val="WW8Num10z1"/>
    <w:rsid w:val="003F479F"/>
    <w:rPr>
      <w:b/>
      <w:bCs/>
      <w:color w:val="000000"/>
      <w:spacing w:val="-7"/>
    </w:rPr>
  </w:style>
  <w:style w:type="character" w:customStyle="1" w:styleId="WW8Num10z2">
    <w:name w:val="WW8Num10z2"/>
    <w:rsid w:val="003F479F"/>
  </w:style>
  <w:style w:type="character" w:customStyle="1" w:styleId="WW8Num10z3">
    <w:name w:val="WW8Num10z3"/>
    <w:rsid w:val="003F479F"/>
  </w:style>
  <w:style w:type="character" w:customStyle="1" w:styleId="WW8Num10z4">
    <w:name w:val="WW8Num10z4"/>
    <w:rsid w:val="003F479F"/>
  </w:style>
  <w:style w:type="character" w:customStyle="1" w:styleId="WW8Num10z5">
    <w:name w:val="WW8Num10z5"/>
    <w:rsid w:val="003F479F"/>
  </w:style>
  <w:style w:type="character" w:customStyle="1" w:styleId="WW8Num10z6">
    <w:name w:val="WW8Num10z6"/>
    <w:rsid w:val="003F479F"/>
  </w:style>
  <w:style w:type="character" w:customStyle="1" w:styleId="WW8Num10z7">
    <w:name w:val="WW8Num10z7"/>
    <w:rsid w:val="003F479F"/>
  </w:style>
  <w:style w:type="character" w:customStyle="1" w:styleId="WW8Num10z8">
    <w:name w:val="WW8Num10z8"/>
    <w:rsid w:val="003F479F"/>
  </w:style>
  <w:style w:type="character" w:customStyle="1" w:styleId="WW8Num11z0">
    <w:name w:val="WW8Num11z0"/>
    <w:rsid w:val="003F479F"/>
    <w:rPr>
      <w:rFonts w:ascii="Times New Roman" w:eastAsia="Times New Roman" w:hAnsi="Times New Roman" w:cs="Times New Roman"/>
      <w:b w:val="0"/>
      <w:i w:val="0"/>
      <w:color w:val="000000"/>
      <w:spacing w:val="-4"/>
      <w:w w:val="100"/>
      <w:kern w:val="1"/>
      <w:sz w:val="16"/>
      <w:szCs w:val="16"/>
      <w:lang w:val="pl-PL" w:eastAsia="zh-CN" w:bidi="hi-IN"/>
    </w:rPr>
  </w:style>
  <w:style w:type="character" w:customStyle="1" w:styleId="WW8Num4z1">
    <w:name w:val="WW8Num4z1"/>
    <w:rsid w:val="003F479F"/>
  </w:style>
  <w:style w:type="character" w:customStyle="1" w:styleId="WW8Num4z2">
    <w:name w:val="WW8Num4z2"/>
    <w:rsid w:val="003F479F"/>
  </w:style>
  <w:style w:type="character" w:customStyle="1" w:styleId="WW8Num4z3">
    <w:name w:val="WW8Num4z3"/>
    <w:rsid w:val="003F479F"/>
  </w:style>
  <w:style w:type="character" w:customStyle="1" w:styleId="WW8Num4z4">
    <w:name w:val="WW8Num4z4"/>
    <w:rsid w:val="003F479F"/>
  </w:style>
  <w:style w:type="character" w:customStyle="1" w:styleId="WW8Num4z5">
    <w:name w:val="WW8Num4z5"/>
    <w:rsid w:val="003F479F"/>
  </w:style>
  <w:style w:type="character" w:customStyle="1" w:styleId="WW8Num4z6">
    <w:name w:val="WW8Num4z6"/>
    <w:rsid w:val="003F479F"/>
  </w:style>
  <w:style w:type="character" w:customStyle="1" w:styleId="WW8Num4z7">
    <w:name w:val="WW8Num4z7"/>
    <w:rsid w:val="003F479F"/>
  </w:style>
  <w:style w:type="character" w:customStyle="1" w:styleId="WW8Num4z8">
    <w:name w:val="WW8Num4z8"/>
    <w:rsid w:val="003F479F"/>
  </w:style>
  <w:style w:type="character" w:customStyle="1" w:styleId="WW8Num11z1">
    <w:name w:val="WW8Num11z1"/>
    <w:rsid w:val="003F479F"/>
  </w:style>
  <w:style w:type="character" w:customStyle="1" w:styleId="WW8Num11z2">
    <w:name w:val="WW8Num11z2"/>
    <w:rsid w:val="003F479F"/>
  </w:style>
  <w:style w:type="character" w:customStyle="1" w:styleId="WW8Num11z3">
    <w:name w:val="WW8Num11z3"/>
    <w:rsid w:val="003F479F"/>
  </w:style>
  <w:style w:type="character" w:customStyle="1" w:styleId="WW8Num11z4">
    <w:name w:val="WW8Num11z4"/>
    <w:rsid w:val="003F479F"/>
  </w:style>
  <w:style w:type="character" w:customStyle="1" w:styleId="WW8Num11z5">
    <w:name w:val="WW8Num11z5"/>
    <w:rsid w:val="003F479F"/>
  </w:style>
  <w:style w:type="character" w:customStyle="1" w:styleId="WW8Num11z6">
    <w:name w:val="WW8Num11z6"/>
    <w:rsid w:val="003F479F"/>
  </w:style>
  <w:style w:type="character" w:customStyle="1" w:styleId="WW8Num11z7">
    <w:name w:val="WW8Num11z7"/>
    <w:rsid w:val="003F479F"/>
  </w:style>
  <w:style w:type="character" w:customStyle="1" w:styleId="WW8Num11z8">
    <w:name w:val="WW8Num11z8"/>
    <w:rsid w:val="003F479F"/>
  </w:style>
  <w:style w:type="character" w:customStyle="1" w:styleId="WW8Num12z0">
    <w:name w:val="WW8Num12z0"/>
    <w:rsid w:val="003F479F"/>
    <w:rPr>
      <w:rFonts w:ascii="Symbol" w:eastAsia="Times New Roman" w:hAnsi="Symbol" w:cs="OpenSymbol"/>
      <w:b w:val="0"/>
      <w:bCs w:val="0"/>
      <w:i w:val="0"/>
      <w:color w:val="000000"/>
      <w:spacing w:val="1"/>
      <w:w w:val="100"/>
      <w:kern w:val="1"/>
      <w:sz w:val="21"/>
      <w:szCs w:val="21"/>
      <w:shd w:val="clear" w:color="auto" w:fill="auto"/>
      <w:lang w:val="pl-PL" w:eastAsia="zh-CN" w:bidi="hi-IN"/>
    </w:rPr>
  </w:style>
  <w:style w:type="character" w:customStyle="1" w:styleId="WW8Num5z1">
    <w:name w:val="WW8Num5z1"/>
    <w:rsid w:val="003F479F"/>
  </w:style>
  <w:style w:type="character" w:customStyle="1" w:styleId="WW8Num5z2">
    <w:name w:val="WW8Num5z2"/>
    <w:rsid w:val="003F479F"/>
  </w:style>
  <w:style w:type="character" w:customStyle="1" w:styleId="WW8Num5z3">
    <w:name w:val="WW8Num5z3"/>
    <w:rsid w:val="003F479F"/>
  </w:style>
  <w:style w:type="character" w:customStyle="1" w:styleId="WW8Num5z4">
    <w:name w:val="WW8Num5z4"/>
    <w:rsid w:val="003F479F"/>
  </w:style>
  <w:style w:type="character" w:customStyle="1" w:styleId="WW8Num5z5">
    <w:name w:val="WW8Num5z5"/>
    <w:rsid w:val="003F479F"/>
  </w:style>
  <w:style w:type="character" w:customStyle="1" w:styleId="WW8Num5z6">
    <w:name w:val="WW8Num5z6"/>
    <w:rsid w:val="003F479F"/>
  </w:style>
  <w:style w:type="character" w:customStyle="1" w:styleId="WW8Num5z7">
    <w:name w:val="WW8Num5z7"/>
    <w:rsid w:val="003F479F"/>
  </w:style>
  <w:style w:type="character" w:customStyle="1" w:styleId="WW8Num5z8">
    <w:name w:val="WW8Num5z8"/>
    <w:rsid w:val="003F479F"/>
  </w:style>
  <w:style w:type="character" w:customStyle="1" w:styleId="WW8Num6z1">
    <w:name w:val="WW8Num6z1"/>
    <w:rsid w:val="003F479F"/>
  </w:style>
  <w:style w:type="character" w:customStyle="1" w:styleId="WW8Num6z2">
    <w:name w:val="WW8Num6z2"/>
    <w:rsid w:val="003F479F"/>
  </w:style>
  <w:style w:type="character" w:customStyle="1" w:styleId="WW8Num6z3">
    <w:name w:val="WW8Num6z3"/>
    <w:rsid w:val="003F479F"/>
  </w:style>
  <w:style w:type="character" w:customStyle="1" w:styleId="WW8Num6z4">
    <w:name w:val="WW8Num6z4"/>
    <w:rsid w:val="003F479F"/>
  </w:style>
  <w:style w:type="character" w:customStyle="1" w:styleId="WW8Num6z5">
    <w:name w:val="WW8Num6z5"/>
    <w:rsid w:val="003F479F"/>
  </w:style>
  <w:style w:type="character" w:customStyle="1" w:styleId="WW8Num6z6">
    <w:name w:val="WW8Num6z6"/>
    <w:rsid w:val="003F479F"/>
  </w:style>
  <w:style w:type="character" w:customStyle="1" w:styleId="WW8Num6z7">
    <w:name w:val="WW8Num6z7"/>
    <w:rsid w:val="003F479F"/>
  </w:style>
  <w:style w:type="character" w:customStyle="1" w:styleId="WW8Num6z8">
    <w:name w:val="WW8Num6z8"/>
    <w:rsid w:val="003F479F"/>
  </w:style>
  <w:style w:type="character" w:customStyle="1" w:styleId="WW8Num2z1">
    <w:name w:val="WW8Num2z1"/>
    <w:rsid w:val="003F479F"/>
  </w:style>
  <w:style w:type="character" w:customStyle="1" w:styleId="WW8Num2z2">
    <w:name w:val="WW8Num2z2"/>
    <w:rsid w:val="003F479F"/>
  </w:style>
  <w:style w:type="character" w:customStyle="1" w:styleId="WW8Num2z3">
    <w:name w:val="WW8Num2z3"/>
    <w:rsid w:val="003F479F"/>
  </w:style>
  <w:style w:type="character" w:customStyle="1" w:styleId="WW8Num2z4">
    <w:name w:val="WW8Num2z4"/>
    <w:rsid w:val="003F479F"/>
  </w:style>
  <w:style w:type="character" w:customStyle="1" w:styleId="WW8Num2z5">
    <w:name w:val="WW8Num2z5"/>
    <w:rsid w:val="003F479F"/>
  </w:style>
  <w:style w:type="character" w:customStyle="1" w:styleId="WW8Num2z6">
    <w:name w:val="WW8Num2z6"/>
    <w:rsid w:val="003F479F"/>
  </w:style>
  <w:style w:type="character" w:customStyle="1" w:styleId="WW8Num2z7">
    <w:name w:val="WW8Num2z7"/>
    <w:rsid w:val="003F479F"/>
  </w:style>
  <w:style w:type="character" w:customStyle="1" w:styleId="WW8Num2z8">
    <w:name w:val="WW8Num2z8"/>
    <w:rsid w:val="003F479F"/>
  </w:style>
  <w:style w:type="character" w:customStyle="1" w:styleId="WW8Num3z1">
    <w:name w:val="WW8Num3z1"/>
    <w:rsid w:val="003F479F"/>
  </w:style>
  <w:style w:type="character" w:customStyle="1" w:styleId="WW8Num3z2">
    <w:name w:val="WW8Num3z2"/>
    <w:rsid w:val="003F479F"/>
  </w:style>
  <w:style w:type="character" w:customStyle="1" w:styleId="WW8Num3z3">
    <w:name w:val="WW8Num3z3"/>
    <w:rsid w:val="003F479F"/>
  </w:style>
  <w:style w:type="character" w:customStyle="1" w:styleId="WW8Num3z4">
    <w:name w:val="WW8Num3z4"/>
    <w:rsid w:val="003F479F"/>
  </w:style>
  <w:style w:type="character" w:customStyle="1" w:styleId="WW8Num3z5">
    <w:name w:val="WW8Num3z5"/>
    <w:rsid w:val="003F479F"/>
  </w:style>
  <w:style w:type="character" w:customStyle="1" w:styleId="WW8Num3z6">
    <w:name w:val="WW8Num3z6"/>
    <w:rsid w:val="003F479F"/>
  </w:style>
  <w:style w:type="character" w:customStyle="1" w:styleId="WW8Num3z7">
    <w:name w:val="WW8Num3z7"/>
    <w:rsid w:val="003F479F"/>
  </w:style>
  <w:style w:type="character" w:customStyle="1" w:styleId="WW8Num3z8">
    <w:name w:val="WW8Num3z8"/>
    <w:rsid w:val="003F479F"/>
  </w:style>
  <w:style w:type="character" w:customStyle="1" w:styleId="WW8Num12z1">
    <w:name w:val="WW8Num12z1"/>
    <w:rsid w:val="003F479F"/>
  </w:style>
  <w:style w:type="character" w:customStyle="1" w:styleId="WW8Num12z2">
    <w:name w:val="WW8Num12z2"/>
    <w:rsid w:val="003F479F"/>
  </w:style>
  <w:style w:type="character" w:customStyle="1" w:styleId="WW8Num12z3">
    <w:name w:val="WW8Num12z3"/>
    <w:rsid w:val="003F479F"/>
  </w:style>
  <w:style w:type="character" w:customStyle="1" w:styleId="WW8Num12z4">
    <w:name w:val="WW8Num12z4"/>
    <w:rsid w:val="003F479F"/>
  </w:style>
  <w:style w:type="character" w:customStyle="1" w:styleId="WW8Num12z5">
    <w:name w:val="WW8Num12z5"/>
    <w:rsid w:val="003F479F"/>
  </w:style>
  <w:style w:type="character" w:customStyle="1" w:styleId="WW8Num12z6">
    <w:name w:val="WW8Num12z6"/>
    <w:rsid w:val="003F479F"/>
  </w:style>
  <w:style w:type="character" w:customStyle="1" w:styleId="WW8Num12z7">
    <w:name w:val="WW8Num12z7"/>
    <w:rsid w:val="003F479F"/>
  </w:style>
  <w:style w:type="character" w:customStyle="1" w:styleId="WW8Num12z8">
    <w:name w:val="WW8Num12z8"/>
    <w:rsid w:val="003F479F"/>
  </w:style>
  <w:style w:type="character" w:customStyle="1" w:styleId="WW8Num13z0">
    <w:name w:val="WW8Num13z0"/>
    <w:rsid w:val="003F479F"/>
    <w:rPr>
      <w:rFonts w:ascii="Symbol" w:eastAsia="Times New Roman" w:hAnsi="Symbol" w:cs="Symbol"/>
      <w:b/>
      <w:color w:val="000000"/>
      <w:spacing w:val="1"/>
      <w:w w:val="100"/>
      <w:kern w:val="1"/>
      <w:sz w:val="21"/>
      <w:szCs w:val="21"/>
      <w:lang w:val="pl-PL" w:eastAsia="zh-CN" w:bidi="hi-IN"/>
    </w:rPr>
  </w:style>
  <w:style w:type="character" w:customStyle="1" w:styleId="WW8Num13z1">
    <w:name w:val="WW8Num13z1"/>
    <w:rsid w:val="003F479F"/>
    <w:rPr>
      <w:b/>
    </w:rPr>
  </w:style>
  <w:style w:type="character" w:customStyle="1" w:styleId="WW8Num13z2">
    <w:name w:val="WW8Num13z2"/>
    <w:rsid w:val="003F479F"/>
  </w:style>
  <w:style w:type="character" w:customStyle="1" w:styleId="WW8Num13z3">
    <w:name w:val="WW8Num13z3"/>
    <w:rsid w:val="003F479F"/>
  </w:style>
  <w:style w:type="character" w:customStyle="1" w:styleId="WW8Num13z4">
    <w:name w:val="WW8Num13z4"/>
    <w:rsid w:val="003F479F"/>
  </w:style>
  <w:style w:type="character" w:customStyle="1" w:styleId="WW8Num13z5">
    <w:name w:val="WW8Num13z5"/>
    <w:rsid w:val="003F479F"/>
  </w:style>
  <w:style w:type="character" w:customStyle="1" w:styleId="WW8Num13z6">
    <w:name w:val="WW8Num13z6"/>
    <w:rsid w:val="003F479F"/>
  </w:style>
  <w:style w:type="character" w:customStyle="1" w:styleId="WW8Num13z7">
    <w:name w:val="WW8Num13z7"/>
    <w:rsid w:val="003F479F"/>
  </w:style>
  <w:style w:type="character" w:customStyle="1" w:styleId="WW8Num13z8">
    <w:name w:val="WW8Num13z8"/>
    <w:rsid w:val="003F479F"/>
  </w:style>
  <w:style w:type="character" w:customStyle="1" w:styleId="WW8Num14z0">
    <w:name w:val="WW8Num14z0"/>
    <w:rsid w:val="003F479F"/>
    <w:rPr>
      <w:rFonts w:ascii="Symbol" w:eastAsia="Times New Roman" w:hAnsi="Symbol" w:cs="OpenSymbol"/>
      <w:b w:val="0"/>
      <w:bCs w:val="0"/>
      <w:i w:val="0"/>
      <w:color w:val="000000"/>
      <w:spacing w:val="1"/>
      <w:w w:val="100"/>
      <w:kern w:val="1"/>
      <w:sz w:val="21"/>
      <w:szCs w:val="21"/>
      <w:shd w:val="clear" w:color="auto" w:fill="auto"/>
      <w:lang w:val="pl-PL" w:eastAsia="zh-CN" w:bidi="hi-IN"/>
    </w:rPr>
  </w:style>
  <w:style w:type="character" w:customStyle="1" w:styleId="WW8Num14z1">
    <w:name w:val="WW8Num14z1"/>
    <w:rsid w:val="003F479F"/>
  </w:style>
  <w:style w:type="character" w:customStyle="1" w:styleId="WW8Num14z2">
    <w:name w:val="WW8Num14z2"/>
    <w:rsid w:val="003F479F"/>
  </w:style>
  <w:style w:type="character" w:customStyle="1" w:styleId="WW8Num14z3">
    <w:name w:val="WW8Num14z3"/>
    <w:rsid w:val="003F479F"/>
  </w:style>
  <w:style w:type="character" w:customStyle="1" w:styleId="WW8Num14z4">
    <w:name w:val="WW8Num14z4"/>
    <w:rsid w:val="003F479F"/>
  </w:style>
  <w:style w:type="character" w:customStyle="1" w:styleId="WW8Num14z5">
    <w:name w:val="WW8Num14z5"/>
    <w:rsid w:val="003F479F"/>
  </w:style>
  <w:style w:type="character" w:customStyle="1" w:styleId="WW8Num14z6">
    <w:name w:val="WW8Num14z6"/>
    <w:rsid w:val="003F479F"/>
  </w:style>
  <w:style w:type="character" w:customStyle="1" w:styleId="WW8Num14z7">
    <w:name w:val="WW8Num14z7"/>
    <w:rsid w:val="003F479F"/>
  </w:style>
  <w:style w:type="character" w:customStyle="1" w:styleId="WW8Num14z8">
    <w:name w:val="WW8Num14z8"/>
    <w:rsid w:val="003F479F"/>
  </w:style>
  <w:style w:type="character" w:customStyle="1" w:styleId="WW8Num15z0">
    <w:name w:val="WW8Num15z0"/>
    <w:rsid w:val="003F479F"/>
    <w:rPr>
      <w:rFonts w:ascii="Symbol" w:eastAsia="Times New Roman" w:hAnsi="Symbol" w:cs="OpenSymbol"/>
      <w:b/>
      <w:color w:val="000000"/>
      <w:spacing w:val="1"/>
      <w:w w:val="100"/>
      <w:kern w:val="1"/>
      <w:sz w:val="21"/>
      <w:szCs w:val="21"/>
      <w:lang w:val="pl-PL" w:eastAsia="zh-CN" w:bidi="hi-IN"/>
    </w:rPr>
  </w:style>
  <w:style w:type="character" w:customStyle="1" w:styleId="WW8Num15z1">
    <w:name w:val="WW8Num15z1"/>
    <w:rsid w:val="003F479F"/>
  </w:style>
  <w:style w:type="character" w:customStyle="1" w:styleId="WW8Num15z2">
    <w:name w:val="WW8Num15z2"/>
    <w:rsid w:val="003F479F"/>
  </w:style>
  <w:style w:type="character" w:customStyle="1" w:styleId="WW8Num15z3">
    <w:name w:val="WW8Num15z3"/>
    <w:rsid w:val="003F479F"/>
  </w:style>
  <w:style w:type="character" w:customStyle="1" w:styleId="WW8Num15z4">
    <w:name w:val="WW8Num15z4"/>
    <w:rsid w:val="003F479F"/>
  </w:style>
  <w:style w:type="character" w:customStyle="1" w:styleId="WW8Num15z5">
    <w:name w:val="WW8Num15z5"/>
    <w:rsid w:val="003F479F"/>
  </w:style>
  <w:style w:type="character" w:customStyle="1" w:styleId="WW8Num15z6">
    <w:name w:val="WW8Num15z6"/>
    <w:rsid w:val="003F479F"/>
  </w:style>
  <w:style w:type="character" w:customStyle="1" w:styleId="WW8Num15z7">
    <w:name w:val="WW8Num15z7"/>
    <w:rsid w:val="003F479F"/>
  </w:style>
  <w:style w:type="character" w:customStyle="1" w:styleId="WW8Num15z8">
    <w:name w:val="WW8Num15z8"/>
    <w:rsid w:val="003F479F"/>
  </w:style>
  <w:style w:type="character" w:customStyle="1" w:styleId="WW8Num16z0">
    <w:name w:val="WW8Num16z0"/>
    <w:rsid w:val="003F479F"/>
    <w:rPr>
      <w:rFonts w:ascii="Symbol" w:eastAsia="Times New Roman" w:hAnsi="Symbol" w:cs="OpenSymbol"/>
      <w:b w:val="0"/>
      <w:bCs w:val="0"/>
      <w:i w:val="0"/>
      <w:color w:val="000000"/>
      <w:spacing w:val="1"/>
      <w:w w:val="100"/>
      <w:kern w:val="1"/>
      <w:sz w:val="21"/>
      <w:szCs w:val="21"/>
      <w:shd w:val="clear" w:color="auto" w:fill="auto"/>
      <w:lang w:val="pl-PL" w:eastAsia="zh-CN" w:bidi="hi-IN"/>
    </w:rPr>
  </w:style>
  <w:style w:type="character" w:customStyle="1" w:styleId="WW8Num16z1">
    <w:name w:val="WW8Num16z1"/>
    <w:rsid w:val="003F479F"/>
  </w:style>
  <w:style w:type="character" w:customStyle="1" w:styleId="WW8Num16z2">
    <w:name w:val="WW8Num16z2"/>
    <w:rsid w:val="003F479F"/>
  </w:style>
  <w:style w:type="character" w:customStyle="1" w:styleId="WW8Num16z3">
    <w:name w:val="WW8Num16z3"/>
    <w:rsid w:val="003F479F"/>
  </w:style>
  <w:style w:type="character" w:customStyle="1" w:styleId="WW8Num16z4">
    <w:name w:val="WW8Num16z4"/>
    <w:rsid w:val="003F479F"/>
  </w:style>
  <w:style w:type="character" w:customStyle="1" w:styleId="WW8Num16z5">
    <w:name w:val="WW8Num16z5"/>
    <w:rsid w:val="003F479F"/>
  </w:style>
  <w:style w:type="character" w:customStyle="1" w:styleId="WW8Num16z6">
    <w:name w:val="WW8Num16z6"/>
    <w:rsid w:val="003F479F"/>
  </w:style>
  <w:style w:type="character" w:customStyle="1" w:styleId="WW8Num16z7">
    <w:name w:val="WW8Num16z7"/>
    <w:rsid w:val="003F479F"/>
  </w:style>
  <w:style w:type="character" w:customStyle="1" w:styleId="WW8Num16z8">
    <w:name w:val="WW8Num16z8"/>
    <w:rsid w:val="003F479F"/>
  </w:style>
  <w:style w:type="character" w:customStyle="1" w:styleId="WW8Num17z0">
    <w:name w:val="WW8Num17z0"/>
    <w:rsid w:val="003F479F"/>
    <w:rPr>
      <w:rFonts w:ascii="Symbol" w:eastAsia="Lucida Sans Unicode" w:hAnsi="Symbol" w:cs="OpenSymbol"/>
      <w:b w:val="0"/>
      <w:bCs/>
      <w:i w:val="0"/>
      <w:caps w:val="0"/>
      <w:smallCaps w:val="0"/>
      <w:strike w:val="0"/>
      <w:dstrike w:val="0"/>
      <w:color w:val="000000"/>
      <w:spacing w:val="0"/>
      <w:w w:val="100"/>
      <w:kern w:val="1"/>
      <w:sz w:val="20"/>
      <w:szCs w:val="21"/>
      <w:shd w:val="clear" w:color="auto" w:fill="auto"/>
      <w:lang w:val="pl-PL" w:bidi="hi-IN"/>
    </w:rPr>
  </w:style>
  <w:style w:type="character" w:customStyle="1" w:styleId="WW8Num17z1">
    <w:name w:val="WW8Num17z1"/>
    <w:rsid w:val="003F479F"/>
  </w:style>
  <w:style w:type="character" w:customStyle="1" w:styleId="WW8Num17z2">
    <w:name w:val="WW8Num17z2"/>
    <w:rsid w:val="003F479F"/>
  </w:style>
  <w:style w:type="character" w:customStyle="1" w:styleId="WW8Num17z3">
    <w:name w:val="WW8Num17z3"/>
    <w:rsid w:val="003F479F"/>
  </w:style>
  <w:style w:type="character" w:customStyle="1" w:styleId="WW8Num17z4">
    <w:name w:val="WW8Num17z4"/>
    <w:rsid w:val="003F479F"/>
  </w:style>
  <w:style w:type="character" w:customStyle="1" w:styleId="WW8Num17z5">
    <w:name w:val="WW8Num17z5"/>
    <w:rsid w:val="003F479F"/>
  </w:style>
  <w:style w:type="character" w:customStyle="1" w:styleId="WW8Num17z6">
    <w:name w:val="WW8Num17z6"/>
    <w:rsid w:val="003F479F"/>
  </w:style>
  <w:style w:type="character" w:customStyle="1" w:styleId="WW8Num17z7">
    <w:name w:val="WW8Num17z7"/>
    <w:rsid w:val="003F479F"/>
  </w:style>
  <w:style w:type="character" w:customStyle="1" w:styleId="WW8Num17z8">
    <w:name w:val="WW8Num17z8"/>
    <w:rsid w:val="003F479F"/>
  </w:style>
  <w:style w:type="character" w:customStyle="1" w:styleId="WW8Num18z0">
    <w:name w:val="WW8Num18z0"/>
    <w:rsid w:val="003F479F"/>
    <w:rPr>
      <w:rFonts w:ascii="Calibri" w:hAnsi="Calibri" w:cs="Courier New"/>
      <w:b/>
      <w:caps w:val="0"/>
      <w:smallCaps w:val="0"/>
      <w:strike w:val="0"/>
      <w:dstrike w:val="0"/>
      <w:color w:val="000000"/>
      <w:spacing w:val="0"/>
      <w:w w:val="100"/>
      <w:sz w:val="20"/>
      <w:lang w:val="pl-PL"/>
    </w:rPr>
  </w:style>
  <w:style w:type="character" w:customStyle="1" w:styleId="WW8Num18z1">
    <w:name w:val="WW8Num18z1"/>
    <w:rsid w:val="003F479F"/>
  </w:style>
  <w:style w:type="character" w:customStyle="1" w:styleId="WW8Num18z2">
    <w:name w:val="WW8Num18z2"/>
    <w:rsid w:val="003F479F"/>
  </w:style>
  <w:style w:type="character" w:customStyle="1" w:styleId="WW8Num18z3">
    <w:name w:val="WW8Num18z3"/>
    <w:rsid w:val="003F479F"/>
  </w:style>
  <w:style w:type="character" w:customStyle="1" w:styleId="WW8Num18z4">
    <w:name w:val="WW8Num18z4"/>
    <w:rsid w:val="003F479F"/>
  </w:style>
  <w:style w:type="character" w:customStyle="1" w:styleId="WW8Num18z5">
    <w:name w:val="WW8Num18z5"/>
    <w:rsid w:val="003F479F"/>
  </w:style>
  <w:style w:type="character" w:customStyle="1" w:styleId="WW8Num18z6">
    <w:name w:val="WW8Num18z6"/>
    <w:rsid w:val="003F479F"/>
  </w:style>
  <w:style w:type="character" w:customStyle="1" w:styleId="WW8Num18z7">
    <w:name w:val="WW8Num18z7"/>
    <w:rsid w:val="003F479F"/>
  </w:style>
  <w:style w:type="character" w:customStyle="1" w:styleId="WW8Num18z8">
    <w:name w:val="WW8Num18z8"/>
    <w:rsid w:val="003F479F"/>
  </w:style>
  <w:style w:type="character" w:customStyle="1" w:styleId="WW8Num19z0">
    <w:name w:val="WW8Num19z0"/>
    <w:rsid w:val="003F479F"/>
    <w:rPr>
      <w:rFonts w:ascii="Symbol" w:eastAsia="Times New Roman" w:hAnsi="Symbol" w:cs="OpenSymbol"/>
      <w:b/>
      <w:bCs/>
      <w:color w:val="auto"/>
      <w:sz w:val="24"/>
      <w:szCs w:val="24"/>
      <w:shd w:val="clear" w:color="auto" w:fill="FFFFFF"/>
      <w:lang w:bidi="ar-SA"/>
    </w:rPr>
  </w:style>
  <w:style w:type="character" w:customStyle="1" w:styleId="Domylnaczcionkaakapitu2">
    <w:name w:val="Domyślna czcionka akapitu2"/>
    <w:rsid w:val="003F479F"/>
  </w:style>
  <w:style w:type="character" w:customStyle="1" w:styleId="Domylnaczcionkaakapitu1">
    <w:name w:val="Domyślna czcionka akapitu1"/>
    <w:rsid w:val="003F479F"/>
  </w:style>
  <w:style w:type="character" w:styleId="Numerstrony">
    <w:name w:val="page number"/>
    <w:basedOn w:val="Domylnaczcionkaakapitu1"/>
    <w:rsid w:val="003F479F"/>
  </w:style>
  <w:style w:type="character" w:customStyle="1" w:styleId="Symbolewypunktowania">
    <w:name w:val="Symbole wypunktowania"/>
    <w:rsid w:val="003F479F"/>
    <w:rPr>
      <w:rFonts w:ascii="OpenSymbol" w:eastAsia="OpenSymbol" w:hAnsi="OpenSymbol" w:cs="OpenSymbol"/>
    </w:rPr>
  </w:style>
  <w:style w:type="character" w:customStyle="1" w:styleId="Znakinumeracji">
    <w:name w:val="Znaki numeracji"/>
    <w:rsid w:val="003F479F"/>
  </w:style>
  <w:style w:type="character" w:customStyle="1" w:styleId="Znakiprzypiswdolnych">
    <w:name w:val="Znaki przypisów dolnych"/>
    <w:rsid w:val="003F479F"/>
    <w:rPr>
      <w:vertAlign w:val="superscript"/>
    </w:rPr>
  </w:style>
  <w:style w:type="character" w:customStyle="1" w:styleId="ListLabel6">
    <w:name w:val="ListLabel 6"/>
    <w:rsid w:val="003F479F"/>
    <w:rPr>
      <w:rFonts w:cs="Symbol"/>
    </w:rPr>
  </w:style>
  <w:style w:type="character" w:customStyle="1" w:styleId="WW8Num24z0">
    <w:name w:val="WW8Num24z0"/>
    <w:rsid w:val="003F479F"/>
    <w:rPr>
      <w:b/>
    </w:rPr>
  </w:style>
  <w:style w:type="character" w:customStyle="1" w:styleId="WW8Num24z1">
    <w:name w:val="WW8Num24z1"/>
    <w:rsid w:val="003F479F"/>
    <w:rPr>
      <w:b w:val="0"/>
    </w:rPr>
  </w:style>
  <w:style w:type="character" w:styleId="Pogrubienie">
    <w:name w:val="Strong"/>
    <w:qFormat/>
    <w:rsid w:val="003F479F"/>
    <w:rPr>
      <w:b/>
      <w:bCs/>
    </w:rPr>
  </w:style>
  <w:style w:type="character" w:customStyle="1" w:styleId="ListLabel1">
    <w:name w:val="ListLabel 1"/>
    <w:rsid w:val="003F479F"/>
    <w:rPr>
      <w:rFonts w:cs="Courier New"/>
    </w:rPr>
  </w:style>
  <w:style w:type="character" w:customStyle="1" w:styleId="Domylnaczcionkaakapitu3">
    <w:name w:val="Domyślna czcionka akapitu3"/>
    <w:rsid w:val="003F479F"/>
  </w:style>
  <w:style w:type="character" w:customStyle="1" w:styleId="FontStyle16">
    <w:name w:val="Font Style16"/>
    <w:rsid w:val="00261F4F"/>
    <w:rPr>
      <w:rFonts w:eastAsia="Arial" w:cs="Times New Roman"/>
      <w:color w:val="000000"/>
      <w:spacing w:val="-2"/>
      <w:w w:val="83"/>
      <w:lang w:eastAsia="pl-PL" w:bidi="pl-PL"/>
    </w:rPr>
  </w:style>
  <w:style w:type="character" w:customStyle="1" w:styleId="FontStyle20">
    <w:name w:val="Font Style20"/>
    <w:rsid w:val="003F479F"/>
    <w:rPr>
      <w:rFonts w:ascii="Calibri" w:hAnsi="Calibri" w:cs="Calibri"/>
      <w:sz w:val="20"/>
    </w:rPr>
  </w:style>
  <w:style w:type="character" w:customStyle="1" w:styleId="FontStyle17">
    <w:name w:val="Font Style17"/>
    <w:rsid w:val="003F479F"/>
    <w:rPr>
      <w:rFonts w:ascii="Calibri" w:hAnsi="Calibri" w:cs="Calibri"/>
      <w:b/>
      <w:sz w:val="20"/>
    </w:rPr>
  </w:style>
  <w:style w:type="character" w:customStyle="1" w:styleId="FontStyle32">
    <w:name w:val="Font Style32"/>
    <w:rsid w:val="003F479F"/>
    <w:rPr>
      <w:rFonts w:ascii="Times New Roman" w:hAnsi="Times New Roman" w:cs="Times New Roman"/>
      <w:color w:val="000000"/>
      <w:sz w:val="20"/>
      <w:szCs w:val="20"/>
    </w:rPr>
  </w:style>
  <w:style w:type="character" w:customStyle="1" w:styleId="Odwoaniedokomentarza1">
    <w:name w:val="Odwołanie do komentarza1"/>
    <w:rsid w:val="003F479F"/>
    <w:rPr>
      <w:sz w:val="16"/>
      <w:szCs w:val="16"/>
    </w:rPr>
  </w:style>
  <w:style w:type="paragraph" w:customStyle="1" w:styleId="Nagwek20">
    <w:name w:val="Nagłówek2"/>
    <w:basedOn w:val="Nagwek10"/>
    <w:next w:val="Tekstpodstawowy"/>
    <w:rsid w:val="003F479F"/>
    <w:pPr>
      <w:jc w:val="center"/>
    </w:pPr>
    <w:rPr>
      <w:b/>
      <w:bCs/>
      <w:sz w:val="36"/>
      <w:szCs w:val="36"/>
    </w:rPr>
  </w:style>
  <w:style w:type="paragraph" w:styleId="Tekstpodstawowy">
    <w:name w:val="Body Text"/>
    <w:basedOn w:val="Normalny"/>
    <w:link w:val="TekstpodstawowyZnak"/>
    <w:rsid w:val="003F479F"/>
    <w:pPr>
      <w:spacing w:after="120"/>
    </w:pPr>
  </w:style>
  <w:style w:type="paragraph" w:styleId="Lista">
    <w:name w:val="List"/>
    <w:basedOn w:val="Tekstpodstawowy"/>
    <w:rsid w:val="003F479F"/>
  </w:style>
  <w:style w:type="paragraph" w:styleId="Legenda">
    <w:name w:val="caption"/>
    <w:basedOn w:val="Normalny"/>
    <w:qFormat/>
    <w:rsid w:val="003F47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F479F"/>
    <w:pPr>
      <w:suppressLineNumbers/>
    </w:pPr>
  </w:style>
  <w:style w:type="paragraph" w:customStyle="1" w:styleId="Nagwek10">
    <w:name w:val="Nagłówek1"/>
    <w:basedOn w:val="Normalny"/>
    <w:next w:val="Tekstpodstawowy"/>
    <w:rsid w:val="003F479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rsid w:val="003F479F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3F479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3F479F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3F479F"/>
    <w:pPr>
      <w:jc w:val="both"/>
    </w:pPr>
    <w:rPr>
      <w:sz w:val="28"/>
    </w:rPr>
  </w:style>
  <w:style w:type="paragraph" w:styleId="Tekstprzypisudolnego">
    <w:name w:val="footnote text"/>
    <w:basedOn w:val="Normalny"/>
    <w:rsid w:val="003F479F"/>
  </w:style>
  <w:style w:type="paragraph" w:styleId="Tekstpodstawowywcity">
    <w:name w:val="Body Text Indent"/>
    <w:basedOn w:val="Normalny"/>
    <w:rsid w:val="003F479F"/>
    <w:pPr>
      <w:spacing w:after="120"/>
      <w:ind w:left="283"/>
    </w:pPr>
  </w:style>
  <w:style w:type="paragraph" w:customStyle="1" w:styleId="Tekstpodstawowywcity21">
    <w:name w:val="Tekst podstawowy wcięty 21"/>
    <w:basedOn w:val="Normalny"/>
    <w:rsid w:val="003F479F"/>
    <w:pPr>
      <w:spacing w:line="360" w:lineRule="auto"/>
      <w:ind w:left="567"/>
    </w:pPr>
  </w:style>
  <w:style w:type="paragraph" w:customStyle="1" w:styleId="Zawartoramki">
    <w:name w:val="Zawartość ramki"/>
    <w:basedOn w:val="Tekstpodstawowy"/>
    <w:rsid w:val="003F479F"/>
  </w:style>
  <w:style w:type="paragraph" w:customStyle="1" w:styleId="Zawartotabeli">
    <w:name w:val="Zawartość tabeli"/>
    <w:basedOn w:val="Normalny"/>
    <w:rsid w:val="003F479F"/>
    <w:pPr>
      <w:suppressLineNumbers/>
    </w:pPr>
  </w:style>
  <w:style w:type="paragraph" w:customStyle="1" w:styleId="Nagwektabeli">
    <w:name w:val="Nagłówek tabeli"/>
    <w:basedOn w:val="Zawartotabeli"/>
    <w:rsid w:val="003F479F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rsid w:val="003F479F"/>
    <w:rPr>
      <w:sz w:val="26"/>
    </w:rPr>
  </w:style>
  <w:style w:type="paragraph" w:customStyle="1" w:styleId="Akapitzlist1">
    <w:name w:val="Akapit z listą1"/>
    <w:basedOn w:val="Normalny"/>
    <w:rsid w:val="003F479F"/>
    <w:pPr>
      <w:ind w:left="720"/>
    </w:pPr>
  </w:style>
  <w:style w:type="paragraph" w:styleId="Cytat">
    <w:name w:val="Quote"/>
    <w:basedOn w:val="Normalny"/>
    <w:qFormat/>
    <w:rsid w:val="003F479F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rsid w:val="003F479F"/>
    <w:pPr>
      <w:jc w:val="center"/>
    </w:pPr>
    <w:rPr>
      <w:i/>
      <w:iCs/>
    </w:rPr>
  </w:style>
  <w:style w:type="paragraph" w:customStyle="1" w:styleId="Style13">
    <w:name w:val="Style13"/>
    <w:rsid w:val="003F479F"/>
    <w:pPr>
      <w:widowControl w:val="0"/>
      <w:suppressAutoHyphens/>
      <w:ind w:hanging="288"/>
      <w:jc w:val="both"/>
    </w:pPr>
    <w:rPr>
      <w:rFonts w:eastAsia="SimSun" w:cs="Mangal"/>
      <w:sz w:val="24"/>
      <w:szCs w:val="24"/>
      <w:lang w:eastAsia="zh-CN" w:bidi="hi-IN"/>
    </w:rPr>
  </w:style>
  <w:style w:type="paragraph" w:customStyle="1" w:styleId="Style3">
    <w:name w:val="Style3"/>
    <w:rsid w:val="003F479F"/>
    <w:pPr>
      <w:widowControl w:val="0"/>
      <w:suppressAutoHyphens/>
      <w:ind w:hanging="202"/>
    </w:pPr>
    <w:rPr>
      <w:rFonts w:eastAsia="SimSun" w:cs="Mangal"/>
      <w:sz w:val="24"/>
      <w:szCs w:val="24"/>
      <w:lang w:eastAsia="zh-CN" w:bidi="hi-IN"/>
    </w:rPr>
  </w:style>
  <w:style w:type="paragraph" w:customStyle="1" w:styleId="Style5">
    <w:name w:val="Style5"/>
    <w:uiPriority w:val="99"/>
    <w:rsid w:val="003F479F"/>
    <w:pPr>
      <w:widowControl w:val="0"/>
      <w:suppressAutoHyphens/>
    </w:pPr>
    <w:rPr>
      <w:rFonts w:eastAsia="SimSun" w:cs="Mangal"/>
      <w:sz w:val="24"/>
      <w:szCs w:val="24"/>
      <w:lang w:eastAsia="zh-CN" w:bidi="hi-IN"/>
    </w:rPr>
  </w:style>
  <w:style w:type="paragraph" w:customStyle="1" w:styleId="Style7">
    <w:name w:val="Style7"/>
    <w:rsid w:val="003F479F"/>
    <w:pPr>
      <w:widowControl w:val="0"/>
      <w:suppressAutoHyphens/>
    </w:pPr>
    <w:rPr>
      <w:rFonts w:eastAsia="SimSun" w:cs="Mangal"/>
      <w:sz w:val="24"/>
      <w:szCs w:val="24"/>
      <w:lang w:eastAsia="zh-CN" w:bidi="hi-IN"/>
    </w:rPr>
  </w:style>
  <w:style w:type="paragraph" w:customStyle="1" w:styleId="Style11">
    <w:name w:val="Style11"/>
    <w:uiPriority w:val="99"/>
    <w:rsid w:val="003F479F"/>
    <w:pPr>
      <w:widowControl w:val="0"/>
      <w:suppressAutoHyphens/>
      <w:ind w:hanging="216"/>
    </w:pPr>
    <w:rPr>
      <w:rFonts w:eastAsia="SimSun" w:cs="Mangal"/>
      <w:sz w:val="24"/>
      <w:szCs w:val="24"/>
      <w:lang w:eastAsia="zh-CN" w:bidi="hi-IN"/>
    </w:rPr>
  </w:style>
  <w:style w:type="paragraph" w:customStyle="1" w:styleId="Style1">
    <w:name w:val="Style1"/>
    <w:rsid w:val="003F479F"/>
    <w:pPr>
      <w:widowControl w:val="0"/>
      <w:suppressAutoHyphens/>
      <w:jc w:val="center"/>
    </w:pPr>
    <w:rPr>
      <w:rFonts w:eastAsia="SimSun" w:cs="Mangal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3F479F"/>
    <w:pPr>
      <w:ind w:left="720"/>
      <w:contextualSpacing/>
    </w:pPr>
  </w:style>
  <w:style w:type="paragraph" w:customStyle="1" w:styleId="Style16">
    <w:name w:val="Style16"/>
    <w:basedOn w:val="Normalny"/>
    <w:uiPriority w:val="99"/>
    <w:rsid w:val="003F479F"/>
    <w:pPr>
      <w:suppressAutoHyphens w:val="0"/>
      <w:autoSpaceDE w:val="0"/>
    </w:pPr>
    <w:rPr>
      <w:rFonts w:eastAsia="Times New Roman"/>
    </w:rPr>
  </w:style>
  <w:style w:type="paragraph" w:customStyle="1" w:styleId="Style8">
    <w:name w:val="Style8"/>
    <w:basedOn w:val="Normalny"/>
    <w:uiPriority w:val="99"/>
    <w:rsid w:val="003F479F"/>
    <w:pPr>
      <w:suppressAutoHyphens w:val="0"/>
      <w:autoSpaceDE w:val="0"/>
    </w:pPr>
    <w:rPr>
      <w:rFonts w:eastAsia="Times New Roman"/>
    </w:rPr>
  </w:style>
  <w:style w:type="paragraph" w:styleId="Tytu">
    <w:name w:val="Title"/>
    <w:basedOn w:val="Nagwek20"/>
    <w:next w:val="Tekstpodstawowy"/>
    <w:qFormat/>
    <w:rsid w:val="003F479F"/>
  </w:style>
  <w:style w:type="paragraph" w:styleId="Tekstdymka">
    <w:name w:val="Balloon Text"/>
    <w:basedOn w:val="Normalny"/>
    <w:link w:val="TekstdymkaZnak"/>
    <w:uiPriority w:val="99"/>
    <w:semiHidden/>
    <w:unhideWhenUsed/>
    <w:rsid w:val="00D05DC5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D05DC5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7B002F"/>
    <w:pPr>
      <w:widowControl/>
      <w:suppressAutoHyphens w:val="0"/>
      <w:spacing w:before="100" w:beforeAutospacing="1" w:after="100" w:afterAutospacing="1"/>
    </w:pPr>
    <w:rPr>
      <w:rFonts w:ascii="Calibri" w:eastAsia="Calibri" w:hAnsi="Calibri" w:cs="Calibri"/>
      <w:kern w:val="0"/>
      <w:sz w:val="22"/>
      <w:szCs w:val="22"/>
      <w:lang w:eastAsia="pl-PL" w:bidi="ar-SA"/>
    </w:rPr>
  </w:style>
  <w:style w:type="paragraph" w:customStyle="1" w:styleId="Standard">
    <w:name w:val="Standard"/>
    <w:qFormat/>
    <w:rsid w:val="00FA68C0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Tekstpodstawowy32">
    <w:name w:val="Tekst podstawowy 32"/>
    <w:basedOn w:val="Normalny"/>
    <w:rsid w:val="00077DA9"/>
  </w:style>
  <w:style w:type="paragraph" w:customStyle="1" w:styleId="Heading">
    <w:name w:val="Heading"/>
    <w:basedOn w:val="Standard"/>
    <w:next w:val="Textbody"/>
    <w:rsid w:val="0070307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703076"/>
    <w:pPr>
      <w:spacing w:after="120"/>
    </w:pPr>
    <w:rPr>
      <w:rFonts w:eastAsia="SimSun"/>
    </w:rPr>
  </w:style>
  <w:style w:type="paragraph" w:customStyle="1" w:styleId="Index">
    <w:name w:val="Index"/>
    <w:basedOn w:val="Standard"/>
    <w:rsid w:val="00703076"/>
    <w:pPr>
      <w:suppressLineNumbers/>
    </w:pPr>
    <w:rPr>
      <w:rFonts w:eastAsia="SimSun"/>
    </w:rPr>
  </w:style>
  <w:style w:type="paragraph" w:customStyle="1" w:styleId="TableContents">
    <w:name w:val="Table Contents"/>
    <w:basedOn w:val="Standard"/>
    <w:rsid w:val="00703076"/>
    <w:pPr>
      <w:suppressLineNumbers/>
    </w:pPr>
    <w:rPr>
      <w:rFonts w:eastAsia="SimSun"/>
    </w:rPr>
  </w:style>
  <w:style w:type="character" w:customStyle="1" w:styleId="NumberingSymbols">
    <w:name w:val="Numbering Symbols"/>
    <w:rsid w:val="00703076"/>
  </w:style>
  <w:style w:type="character" w:customStyle="1" w:styleId="BulletSymbols">
    <w:name w:val="Bullet Symbols"/>
    <w:rsid w:val="00703076"/>
    <w:rPr>
      <w:rFonts w:ascii="OpenSymbol" w:eastAsia="OpenSymbol" w:hAnsi="OpenSymbol" w:cs="OpenSymbol"/>
    </w:rPr>
  </w:style>
  <w:style w:type="numbering" w:customStyle="1" w:styleId="WW8Num24">
    <w:name w:val="WW8Num24"/>
    <w:basedOn w:val="Bezlisty"/>
    <w:rsid w:val="00703076"/>
    <w:pPr>
      <w:numPr>
        <w:numId w:val="3"/>
      </w:numPr>
    </w:pPr>
  </w:style>
  <w:style w:type="numbering" w:customStyle="1" w:styleId="WW8Num15">
    <w:name w:val="WW8Num15"/>
    <w:basedOn w:val="Bezlisty"/>
    <w:rsid w:val="00703076"/>
    <w:pPr>
      <w:numPr>
        <w:numId w:val="4"/>
      </w:numPr>
    </w:pPr>
  </w:style>
  <w:style w:type="numbering" w:customStyle="1" w:styleId="WW8Num16">
    <w:name w:val="WW8Num16"/>
    <w:basedOn w:val="Bezlisty"/>
    <w:rsid w:val="00703076"/>
    <w:pPr>
      <w:numPr>
        <w:numId w:val="5"/>
      </w:numPr>
    </w:pPr>
  </w:style>
  <w:style w:type="numbering" w:customStyle="1" w:styleId="WW8Num17">
    <w:name w:val="WW8Num17"/>
    <w:basedOn w:val="Bezlisty"/>
    <w:rsid w:val="00703076"/>
    <w:pPr>
      <w:numPr>
        <w:numId w:val="6"/>
      </w:numPr>
    </w:pPr>
  </w:style>
  <w:style w:type="numbering" w:customStyle="1" w:styleId="WW8Num2">
    <w:name w:val="WW8Num2"/>
    <w:basedOn w:val="Bezlisty"/>
    <w:rsid w:val="00052491"/>
    <w:pPr>
      <w:numPr>
        <w:numId w:val="7"/>
      </w:numPr>
    </w:pPr>
  </w:style>
  <w:style w:type="numbering" w:customStyle="1" w:styleId="WW8Num3">
    <w:name w:val="WW8Num3"/>
    <w:basedOn w:val="Bezlisty"/>
    <w:rsid w:val="00052491"/>
    <w:pPr>
      <w:numPr>
        <w:numId w:val="8"/>
      </w:numPr>
    </w:pPr>
  </w:style>
  <w:style w:type="numbering" w:customStyle="1" w:styleId="WW8Num5">
    <w:name w:val="WW8Num5"/>
    <w:basedOn w:val="Bezlisty"/>
    <w:rsid w:val="00052491"/>
    <w:pPr>
      <w:numPr>
        <w:numId w:val="9"/>
      </w:numPr>
    </w:pPr>
  </w:style>
  <w:style w:type="numbering" w:customStyle="1" w:styleId="WW8Num6">
    <w:name w:val="WW8Num6"/>
    <w:basedOn w:val="Bezlisty"/>
    <w:rsid w:val="00052491"/>
    <w:pPr>
      <w:numPr>
        <w:numId w:val="10"/>
      </w:numPr>
    </w:pPr>
  </w:style>
  <w:style w:type="numbering" w:customStyle="1" w:styleId="WW8Num8">
    <w:name w:val="WW8Num8"/>
    <w:basedOn w:val="Bezlisty"/>
    <w:rsid w:val="00052491"/>
    <w:pPr>
      <w:numPr>
        <w:numId w:val="11"/>
      </w:numPr>
    </w:pPr>
  </w:style>
  <w:style w:type="table" w:styleId="Tabela-Siatka">
    <w:name w:val="Table Grid"/>
    <w:basedOn w:val="Standardowy"/>
    <w:uiPriority w:val="39"/>
    <w:rsid w:val="005D4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rsid w:val="00053D33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4">
    <w:name w:val="Style4"/>
    <w:basedOn w:val="Normalny"/>
    <w:rsid w:val="005054B1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paragraph" w:customStyle="1" w:styleId="Style9">
    <w:name w:val="Style9"/>
    <w:basedOn w:val="Normalny"/>
    <w:uiPriority w:val="99"/>
    <w:rsid w:val="005054B1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paragraph" w:customStyle="1" w:styleId="Style14">
    <w:name w:val="Style14"/>
    <w:basedOn w:val="Normalny"/>
    <w:uiPriority w:val="99"/>
    <w:rsid w:val="005054B1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paragraph" w:customStyle="1" w:styleId="Style18">
    <w:name w:val="Style18"/>
    <w:basedOn w:val="Normalny"/>
    <w:uiPriority w:val="99"/>
    <w:rsid w:val="005054B1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character" w:customStyle="1" w:styleId="FontStyle26">
    <w:name w:val="Font Style26"/>
    <w:rsid w:val="005054B1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5054B1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uiPriority w:val="99"/>
    <w:rsid w:val="005054B1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6">
    <w:name w:val="Style6"/>
    <w:basedOn w:val="Normalny"/>
    <w:uiPriority w:val="99"/>
    <w:rsid w:val="00EB14DE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character" w:customStyle="1" w:styleId="FontStyle33">
    <w:name w:val="Font Style33"/>
    <w:uiPriority w:val="99"/>
    <w:rsid w:val="00EB14DE"/>
    <w:rPr>
      <w:rFonts w:ascii="Franklin Gothic Demi" w:hAnsi="Franklin Gothic Demi" w:cs="Franklin Gothic Demi"/>
      <w:color w:val="000000"/>
      <w:sz w:val="16"/>
      <w:szCs w:val="16"/>
    </w:rPr>
  </w:style>
  <w:style w:type="paragraph" w:customStyle="1" w:styleId="Style10">
    <w:name w:val="Style10"/>
    <w:basedOn w:val="Normalny"/>
    <w:uiPriority w:val="99"/>
    <w:rsid w:val="00561EDF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paragraph" w:customStyle="1" w:styleId="Style15">
    <w:name w:val="Style15"/>
    <w:basedOn w:val="Normalny"/>
    <w:uiPriority w:val="99"/>
    <w:rsid w:val="00561EDF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character" w:customStyle="1" w:styleId="FontStyle28">
    <w:name w:val="Font Style28"/>
    <w:uiPriority w:val="99"/>
    <w:rsid w:val="00561EDF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31">
    <w:name w:val="Font Style31"/>
    <w:uiPriority w:val="99"/>
    <w:rsid w:val="00561EDF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34">
    <w:name w:val="Font Style34"/>
    <w:uiPriority w:val="99"/>
    <w:rsid w:val="00561EDF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TekstpodstawowyZnak">
    <w:name w:val="Tekst podstawowy Znak"/>
    <w:link w:val="Tekstpodstawowy"/>
    <w:rsid w:val="007308F8"/>
    <w:rPr>
      <w:rFonts w:eastAsia="SimSun" w:cs="Mangal"/>
      <w:kern w:val="1"/>
      <w:sz w:val="24"/>
      <w:szCs w:val="24"/>
      <w:lang w:eastAsia="zh-CN" w:bidi="hi-IN"/>
    </w:rPr>
  </w:style>
  <w:style w:type="character" w:styleId="Hipercze">
    <w:name w:val="Hyperlink"/>
    <w:uiPriority w:val="99"/>
    <w:unhideWhenUsed/>
    <w:rsid w:val="00EF4512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F4512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40D32"/>
  </w:style>
  <w:style w:type="character" w:customStyle="1" w:styleId="WW8Num29z5">
    <w:name w:val="WW8Num29z5"/>
    <w:rsid w:val="002B11C6"/>
  </w:style>
  <w:style w:type="character" w:customStyle="1" w:styleId="StopkaZnak">
    <w:name w:val="Stopka Znak"/>
    <w:link w:val="Stopka"/>
    <w:uiPriority w:val="99"/>
    <w:rsid w:val="002B11C6"/>
    <w:rPr>
      <w:rFonts w:eastAsia="SimSun" w:cs="Mangal"/>
      <w:kern w:val="1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0336BE"/>
    <w:rPr>
      <w:rFonts w:eastAsia="SimSun" w:cs="Mangal"/>
      <w:kern w:val="1"/>
      <w:sz w:val="24"/>
      <w:szCs w:val="21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F16E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6E83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F16E83"/>
    <w:rPr>
      <w:rFonts w:eastAsia="SimSun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6E8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16E83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snzoz.lubli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412FC-18A8-4936-A3C2-582E8BED5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3047</Words>
  <Characters>18285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21290</CharactersWithSpaces>
  <SharedDoc>false</SharedDoc>
  <HLinks>
    <vt:vector size="12" baseType="variant">
      <vt:variant>
        <vt:i4>5308467</vt:i4>
      </vt:variant>
      <vt:variant>
        <vt:i4>3</vt:i4>
      </vt:variant>
      <vt:variant>
        <vt:i4>0</vt:i4>
      </vt:variant>
      <vt:variant>
        <vt:i4>5</vt:i4>
      </vt:variant>
      <vt:variant>
        <vt:lpwstr>mailto:przetargi@snzoz.lublin.pl</vt:lpwstr>
      </vt:variant>
      <vt:variant>
        <vt:lpwstr/>
      </vt:variant>
      <vt:variant>
        <vt:i4>3932217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https://sip.legalis.pl/document-view.seam?documentId=mfrxilrtg4ytgnrvhe4dc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 Neuropsychiatryczny</dc:creator>
  <cp:lastModifiedBy>Agnieszka Piotrowska</cp:lastModifiedBy>
  <cp:revision>18</cp:revision>
  <cp:lastPrinted>2025-06-03T16:46:00Z</cp:lastPrinted>
  <dcterms:created xsi:type="dcterms:W3CDTF">2025-01-17T07:46:00Z</dcterms:created>
  <dcterms:modified xsi:type="dcterms:W3CDTF">2025-06-05T08:20:00Z</dcterms:modified>
</cp:coreProperties>
</file>